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5" w:type="dxa"/>
        <w:jc w:val="center"/>
        <w:tblBorders>
          <w:bottom w:val="single" w:sz="4" w:space="0" w:color="auto"/>
        </w:tblBorders>
        <w:tblLook w:val="04A0"/>
      </w:tblPr>
      <w:tblGrid>
        <w:gridCol w:w="993"/>
        <w:gridCol w:w="8930"/>
        <w:gridCol w:w="1382"/>
      </w:tblGrid>
      <w:tr w:rsidR="00363F3E" w:rsidRPr="00363F3E" w:rsidTr="00363F3E">
        <w:trPr>
          <w:jc w:val="center"/>
        </w:trPr>
        <w:tc>
          <w:tcPr>
            <w:tcW w:w="993" w:type="dxa"/>
          </w:tcPr>
          <w:p w:rsidR="00363F3E" w:rsidRPr="00363F3E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  <w:bookmarkStart w:id="0" w:name="_Toc321134946"/>
          </w:p>
        </w:tc>
        <w:tc>
          <w:tcPr>
            <w:tcW w:w="8930" w:type="dxa"/>
          </w:tcPr>
          <w:p w:rsidR="00363F3E" w:rsidRPr="00363F3E" w:rsidRDefault="00363F3E" w:rsidP="00363F3E">
            <w:pPr>
              <w:pStyle w:val="31"/>
              <w:spacing w:after="0"/>
              <w:ind w:left="34"/>
              <w:contextualSpacing/>
              <w:jc w:val="center"/>
              <w:rPr>
                <w:b/>
              </w:rPr>
            </w:pPr>
            <w:r w:rsidRPr="00363F3E">
              <w:rPr>
                <w:b/>
              </w:rPr>
              <w:t>МИНИСТЕРСТВО НАУКИ И ВЫСШЕГО ОБРАЗОВАНИЯ РОССИЙСКОЙ ФЕДЕРАЦИИ</w:t>
            </w:r>
          </w:p>
          <w:p w:rsidR="00363F3E" w:rsidRPr="00363F3E" w:rsidRDefault="00363F3E" w:rsidP="00363F3E">
            <w:pPr>
              <w:spacing w:line="160" w:lineRule="atLeast"/>
              <w:ind w:left="34"/>
              <w:contextualSpacing/>
              <w:jc w:val="center"/>
              <w:rPr>
                <w:sz w:val="16"/>
                <w:szCs w:val="16"/>
              </w:rPr>
            </w:pPr>
            <w:r w:rsidRPr="00363F3E">
              <w:rPr>
                <w:sz w:val="16"/>
                <w:szCs w:val="16"/>
              </w:rPr>
              <w:t xml:space="preserve">Федеральное государственное </w:t>
            </w:r>
            <w:r w:rsidR="000D368C">
              <w:rPr>
                <w:sz w:val="16"/>
                <w:szCs w:val="16"/>
              </w:rPr>
              <w:t>автономное</w:t>
            </w:r>
            <w:r w:rsidRPr="00363F3E">
              <w:rPr>
                <w:sz w:val="16"/>
                <w:szCs w:val="16"/>
              </w:rPr>
              <w:t xml:space="preserve"> образовательное учреждение высшего образования</w:t>
            </w:r>
          </w:p>
          <w:p w:rsidR="00363F3E" w:rsidRPr="00363F3E" w:rsidRDefault="00363F3E" w:rsidP="00363F3E">
            <w:pPr>
              <w:spacing w:line="120" w:lineRule="atLeast"/>
              <w:ind w:left="34"/>
              <w:contextualSpacing/>
              <w:jc w:val="center"/>
              <w:rPr>
                <w:b/>
                <w:sz w:val="16"/>
                <w:szCs w:val="16"/>
              </w:rPr>
            </w:pPr>
            <w:r w:rsidRPr="00363F3E">
              <w:rPr>
                <w:b/>
                <w:sz w:val="16"/>
                <w:szCs w:val="16"/>
              </w:rPr>
              <w:t>«НАЦИОНАЛЬНЫЙ ИССЛЕДОВАТЕЛЬСКИЙ ТОМСКИЙ  ПОЛИТЕХНИЧЕСКИЙ  УНИВЕРСИТЕТ»</w:t>
            </w:r>
          </w:p>
        </w:tc>
        <w:tc>
          <w:tcPr>
            <w:tcW w:w="1382" w:type="dxa"/>
          </w:tcPr>
          <w:p w:rsidR="00363F3E" w:rsidRPr="00CB318A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</w:p>
        </w:tc>
      </w:tr>
    </w:tbl>
    <w:p w:rsidR="004321FB" w:rsidRPr="00363F3E" w:rsidRDefault="004321FB" w:rsidP="00CB318A">
      <w:pPr>
        <w:pStyle w:val="ae"/>
        <w:spacing w:before="120"/>
        <w:ind w:right="-34"/>
        <w:rPr>
          <w:rFonts w:ascii="Times New Roman" w:hAnsi="Times New Roman"/>
          <w:sz w:val="22"/>
          <w:szCs w:val="22"/>
        </w:rPr>
      </w:pPr>
      <w:r w:rsidRPr="00363F3E">
        <w:rPr>
          <w:rFonts w:ascii="Times New Roman" w:hAnsi="Times New Roman"/>
          <w:sz w:val="22"/>
          <w:szCs w:val="22"/>
        </w:rPr>
        <w:t>Календарный рейтинг-план изучения дисциплины</w:t>
      </w:r>
    </w:p>
    <w:p w:rsidR="0077113D" w:rsidRPr="00363F3E" w:rsidRDefault="0077113D" w:rsidP="00363F3E">
      <w:pPr>
        <w:pStyle w:val="ae"/>
        <w:ind w:right="-34"/>
        <w:contextualSpacing/>
        <w:rPr>
          <w:rFonts w:ascii="Times New Roman" w:hAnsi="Times New Roman"/>
          <w:sz w:val="22"/>
          <w:szCs w:val="22"/>
        </w:rPr>
      </w:pPr>
      <w:r w:rsidRPr="00363F3E">
        <w:rPr>
          <w:rFonts w:ascii="Times New Roman" w:hAnsi="Times New Roman"/>
          <w:sz w:val="22"/>
          <w:szCs w:val="22"/>
          <w:u w:val="single"/>
        </w:rPr>
        <w:t>20</w:t>
      </w:r>
      <w:r w:rsidR="00824314">
        <w:rPr>
          <w:rFonts w:ascii="Times New Roman" w:hAnsi="Times New Roman"/>
          <w:sz w:val="22"/>
          <w:szCs w:val="22"/>
          <w:u w:val="single"/>
        </w:rPr>
        <w:t>2</w:t>
      </w:r>
      <w:r w:rsidR="00B52616" w:rsidRPr="00175998">
        <w:rPr>
          <w:rFonts w:ascii="Times New Roman" w:hAnsi="Times New Roman"/>
          <w:sz w:val="22"/>
          <w:szCs w:val="22"/>
          <w:u w:val="single"/>
        </w:rPr>
        <w:t>4</w:t>
      </w:r>
      <w:r w:rsidRPr="00363F3E">
        <w:rPr>
          <w:rFonts w:ascii="Times New Roman" w:hAnsi="Times New Roman"/>
          <w:sz w:val="22"/>
          <w:szCs w:val="22"/>
          <w:u w:val="single"/>
        </w:rPr>
        <w:t>/ 20</w:t>
      </w:r>
      <w:r w:rsidR="00833031">
        <w:rPr>
          <w:rFonts w:ascii="Times New Roman" w:hAnsi="Times New Roman"/>
          <w:sz w:val="22"/>
          <w:szCs w:val="22"/>
          <w:u w:val="single"/>
        </w:rPr>
        <w:t>2</w:t>
      </w:r>
      <w:r w:rsidR="00B52616" w:rsidRPr="00175998">
        <w:rPr>
          <w:rFonts w:ascii="Times New Roman" w:hAnsi="Times New Roman"/>
          <w:sz w:val="22"/>
          <w:szCs w:val="22"/>
          <w:u w:val="single"/>
        </w:rPr>
        <w:t>5</w:t>
      </w:r>
      <w:r w:rsidRPr="00363F3E">
        <w:rPr>
          <w:rFonts w:ascii="Times New Roman" w:hAnsi="Times New Roman"/>
          <w:sz w:val="22"/>
          <w:szCs w:val="22"/>
        </w:rPr>
        <w:t xml:space="preserve"> учебный год</w:t>
      </w:r>
    </w:p>
    <w:tbl>
      <w:tblPr>
        <w:tblW w:w="4950" w:type="pct"/>
        <w:jc w:val="center"/>
        <w:tblLayout w:type="fixed"/>
        <w:tblLook w:val="0000"/>
      </w:tblPr>
      <w:tblGrid>
        <w:gridCol w:w="1068"/>
        <w:gridCol w:w="630"/>
        <w:gridCol w:w="1458"/>
        <w:gridCol w:w="8515"/>
        <w:gridCol w:w="1679"/>
        <w:gridCol w:w="6"/>
        <w:gridCol w:w="567"/>
        <w:gridCol w:w="715"/>
      </w:tblGrid>
      <w:tr w:rsidR="0077113D" w:rsidRPr="00363F3E" w:rsidTr="0057514D">
        <w:trPr>
          <w:cantSplit/>
          <w:trHeight w:val="286"/>
          <w:jc w:val="center"/>
        </w:trPr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ОЦЕНКИ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«Отлично»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А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90–100 баллов</w:t>
            </w:r>
          </w:p>
        </w:tc>
        <w:tc>
          <w:tcPr>
            <w:tcW w:w="85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  <w:szCs w:val="18"/>
              </w:rPr>
            </w:pPr>
            <w:r w:rsidRPr="00363F3E">
              <w:rPr>
                <w:b/>
                <w:i/>
                <w:sz w:val="18"/>
                <w:szCs w:val="18"/>
              </w:rPr>
              <w:t>«</w:t>
            </w:r>
            <w:r w:rsidR="00824314">
              <w:rPr>
                <w:b/>
                <w:i/>
                <w:sz w:val="18"/>
                <w:szCs w:val="18"/>
              </w:rPr>
              <w:t>Профессиональный и</w:t>
            </w:r>
            <w:r w:rsidRPr="00363F3E">
              <w:rPr>
                <w:b/>
                <w:i/>
                <w:sz w:val="18"/>
                <w:szCs w:val="18"/>
              </w:rPr>
              <w:t>ностранный язык (английский)»</w:t>
            </w: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57514D" w:rsidRDefault="0057514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363F3E">
              <w:rPr>
                <w:b/>
                <w:bCs/>
                <w:sz w:val="18"/>
                <w:szCs w:val="18"/>
              </w:rPr>
              <w:t xml:space="preserve">для студентов </w:t>
            </w:r>
            <w:r w:rsidR="00DA6015">
              <w:rPr>
                <w:b/>
                <w:bCs/>
                <w:sz w:val="18"/>
                <w:szCs w:val="18"/>
              </w:rPr>
              <w:t>4</w:t>
            </w:r>
            <w:r w:rsidR="00FB49EA" w:rsidRPr="00363F3E">
              <w:rPr>
                <w:b/>
                <w:bCs/>
                <w:sz w:val="18"/>
                <w:szCs w:val="18"/>
              </w:rPr>
              <w:t xml:space="preserve"> курса</w:t>
            </w:r>
            <w:r w:rsidR="00824314">
              <w:rPr>
                <w:b/>
                <w:bCs/>
                <w:sz w:val="18"/>
                <w:szCs w:val="18"/>
              </w:rPr>
              <w:t xml:space="preserve"> (</w:t>
            </w:r>
            <w:r w:rsidR="00DA6015">
              <w:rPr>
                <w:b/>
                <w:bCs/>
                <w:sz w:val="18"/>
                <w:szCs w:val="18"/>
              </w:rPr>
              <w:t>7</w:t>
            </w:r>
            <w:r w:rsidR="00824314">
              <w:rPr>
                <w:b/>
                <w:bCs/>
                <w:sz w:val="18"/>
                <w:szCs w:val="18"/>
              </w:rPr>
              <w:t xml:space="preserve"> семестр)</w:t>
            </w:r>
            <w:r w:rsidR="00EB3640">
              <w:rPr>
                <w:b/>
                <w:bCs/>
                <w:sz w:val="18"/>
                <w:szCs w:val="18"/>
              </w:rPr>
              <w:t xml:space="preserve"> </w:t>
            </w:r>
            <w:r w:rsidR="00936648">
              <w:rPr>
                <w:b/>
                <w:bCs/>
                <w:sz w:val="18"/>
                <w:szCs w:val="18"/>
              </w:rPr>
              <w:t>О</w:t>
            </w:r>
            <w:r w:rsidR="00EB3640">
              <w:rPr>
                <w:b/>
                <w:bCs/>
                <w:sz w:val="18"/>
                <w:szCs w:val="18"/>
              </w:rPr>
              <w:t>ЗО</w:t>
            </w:r>
            <w:r w:rsidRPr="00363F3E">
              <w:rPr>
                <w:b/>
                <w:bCs/>
                <w:sz w:val="18"/>
                <w:szCs w:val="18"/>
              </w:rPr>
              <w:t xml:space="preserve"> </w:t>
            </w:r>
            <w:r w:rsidR="00EB3640">
              <w:rPr>
                <w:b/>
                <w:bCs/>
                <w:sz w:val="18"/>
                <w:szCs w:val="18"/>
              </w:rPr>
              <w:t xml:space="preserve"> </w:t>
            </w:r>
          </w:p>
          <w:p w:rsidR="0057514D" w:rsidRPr="00363F3E" w:rsidRDefault="0057514D" w:rsidP="00363F3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57514D" w:rsidRDefault="00824314" w:rsidP="00363F3E">
            <w:pPr>
              <w:contextualSpacing/>
              <w:jc w:val="center"/>
              <w:rPr>
                <w:sz w:val="18"/>
                <w:szCs w:val="18"/>
              </w:rPr>
            </w:pPr>
            <w:r w:rsidRPr="00824314">
              <w:rPr>
                <w:sz w:val="18"/>
                <w:szCs w:val="18"/>
              </w:rPr>
              <w:t>для направлений подготовки/ специальностей</w:t>
            </w:r>
            <w:r w:rsidR="0057514D" w:rsidRPr="00363F3E">
              <w:rPr>
                <w:sz w:val="18"/>
                <w:szCs w:val="18"/>
              </w:rPr>
              <w:t xml:space="preserve"> ТПУ</w:t>
            </w:r>
          </w:p>
          <w:p w:rsidR="00824314" w:rsidRPr="00363F3E" w:rsidRDefault="00824314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13.03.02 Электроэнергетика и электротехника</w:t>
            </w:r>
          </w:p>
          <w:p w:rsidR="0057514D" w:rsidRPr="00363F3E" w:rsidRDefault="0057514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Лектор: ППС ОИЯ ШБИП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Практ.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B52616" w:rsidRDefault="00B52616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45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Лаб. </w:t>
            </w:r>
            <w:r w:rsidR="008268DF" w:rsidRPr="00363F3E">
              <w:rPr>
                <w:sz w:val="18"/>
                <w:szCs w:val="18"/>
              </w:rPr>
              <w:t>з</w:t>
            </w:r>
            <w:r w:rsidRPr="00363F3E">
              <w:rPr>
                <w:sz w:val="18"/>
                <w:szCs w:val="18"/>
              </w:rPr>
              <w:t>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451BCA" w:rsidRPr="00363F3E" w:rsidTr="008268DF">
        <w:trPr>
          <w:cantSplit/>
          <w:trHeight w:val="351"/>
          <w:jc w:val="center"/>
        </w:trPr>
        <w:tc>
          <w:tcPr>
            <w:tcW w:w="10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«Хорошо»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80–89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Всего ауд.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B52616" w:rsidRDefault="00B52616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  <w:lang w:val="en-US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499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70–79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СРС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B52616" w:rsidRDefault="00841DAB" w:rsidP="00B52616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</w:t>
            </w:r>
            <w:r w:rsidR="00B52616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8268DF">
        <w:trPr>
          <w:cantSplit/>
          <w:trHeight w:val="207"/>
          <w:jc w:val="center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41DAB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2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«Удовл.»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D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65-69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7514D" w:rsidRPr="00363F3E" w:rsidTr="008268DF">
        <w:trPr>
          <w:cantSplit/>
          <w:trHeight w:val="399"/>
          <w:jc w:val="center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811F85" w:rsidRDefault="00841DAB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811F85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811F85">
              <w:rPr>
                <w:sz w:val="18"/>
                <w:szCs w:val="18"/>
              </w:rPr>
              <w:t>з.е.</w:t>
            </w:r>
          </w:p>
        </w:tc>
      </w:tr>
      <w:tr w:rsidR="0057514D" w:rsidRPr="00363F3E" w:rsidTr="00363F3E">
        <w:trPr>
          <w:cantSplit/>
          <w:trHeight w:val="70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Е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55-64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268DF" w:rsidRPr="00363F3E" w:rsidTr="00363F3E">
        <w:trPr>
          <w:cantSplit/>
          <w:trHeight w:val="150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Зачтено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Р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55-100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51BCA" w:rsidRPr="00363F3E" w:rsidTr="00E4672E">
        <w:trPr>
          <w:cantSplit/>
          <w:trHeight w:val="207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Неудовлетворительно / незачет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F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0-54</w:t>
            </w:r>
            <w:r w:rsidR="00451BCA" w:rsidRPr="00363F3E">
              <w:rPr>
                <w:sz w:val="18"/>
                <w:szCs w:val="18"/>
              </w:rPr>
              <w:t xml:space="preserve">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</w:tbl>
    <w:p w:rsidR="004321FB" w:rsidRPr="00375EE2" w:rsidRDefault="004321FB" w:rsidP="00363F3E">
      <w:pPr>
        <w:contextualSpacing/>
        <w:rPr>
          <w:b/>
          <w:sz w:val="20"/>
          <w:szCs w:val="20"/>
          <w:lang w:val="en-US"/>
        </w:rPr>
      </w:pPr>
    </w:p>
    <w:p w:rsidR="004321FB" w:rsidRDefault="004321FB" w:rsidP="00363F3E">
      <w:pPr>
        <w:contextualSpacing/>
        <w:rPr>
          <w:b/>
          <w:sz w:val="20"/>
          <w:szCs w:val="20"/>
        </w:rPr>
      </w:pPr>
      <w:r w:rsidRPr="00375EE2">
        <w:rPr>
          <w:b/>
          <w:sz w:val="20"/>
          <w:szCs w:val="20"/>
        </w:rPr>
        <w:t>Результаты обучения по дисциплине: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3892"/>
      </w:tblGrid>
      <w:tr w:rsidR="004E0412" w:rsidRPr="00363F3E" w:rsidTr="001242C9">
        <w:tc>
          <w:tcPr>
            <w:tcW w:w="709" w:type="dxa"/>
          </w:tcPr>
          <w:p w:rsidR="004E0412" w:rsidRPr="00363F3E" w:rsidRDefault="004E0412" w:rsidP="001242C9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r w:rsidRPr="00363F3E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3892" w:type="dxa"/>
          </w:tcPr>
          <w:p w:rsidR="004E0412" w:rsidRPr="005B5897" w:rsidRDefault="004E0412" w:rsidP="001242C9">
            <w:pPr>
              <w:tabs>
                <w:tab w:val="left" w:pos="567"/>
              </w:tabs>
              <w:rPr>
                <w:i/>
                <w:color w:val="000000"/>
                <w:sz w:val="20"/>
                <w:szCs w:val="20"/>
              </w:rPr>
            </w:pPr>
            <w:r w:rsidRPr="00761F14">
              <w:rPr>
                <w:rFonts w:eastAsia="MS Mincho"/>
                <w:sz w:val="20"/>
                <w:szCs w:val="20"/>
                <w:lang w:eastAsia="ja-JP"/>
              </w:rPr>
              <w:t>Находит, извлекает, анализирует, интерпретирует и излагает устно или письменно информацию с использованием иностранного(-ых) языка(-ов)</w:t>
            </w:r>
          </w:p>
        </w:tc>
      </w:tr>
      <w:tr w:rsidR="004E0412" w:rsidRPr="00363F3E" w:rsidTr="001242C9">
        <w:tc>
          <w:tcPr>
            <w:tcW w:w="709" w:type="dxa"/>
          </w:tcPr>
          <w:p w:rsidR="004E0412" w:rsidRPr="00363F3E" w:rsidRDefault="004E0412" w:rsidP="001242C9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r w:rsidRPr="00363F3E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3892" w:type="dxa"/>
          </w:tcPr>
          <w:p w:rsidR="004E0412" w:rsidRPr="005B5897" w:rsidRDefault="004E0412" w:rsidP="001242C9">
            <w:pPr>
              <w:tabs>
                <w:tab w:val="left" w:pos="567"/>
              </w:tabs>
              <w:rPr>
                <w:i/>
                <w:color w:val="000000"/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Владеет письменной речью на уровне, необходимом и достаточном для осуществления письменной коммуникации на иностранном(-ых) языке(-ах)</w:t>
            </w:r>
          </w:p>
        </w:tc>
      </w:tr>
      <w:tr w:rsidR="004E0412" w:rsidRPr="00363F3E" w:rsidTr="001242C9">
        <w:tc>
          <w:tcPr>
            <w:tcW w:w="709" w:type="dxa"/>
          </w:tcPr>
          <w:p w:rsidR="004E0412" w:rsidRPr="00363F3E" w:rsidRDefault="004E0412" w:rsidP="001242C9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r w:rsidRPr="00363F3E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3892" w:type="dxa"/>
          </w:tcPr>
          <w:p w:rsidR="004E0412" w:rsidRPr="005B5897" w:rsidRDefault="004E0412" w:rsidP="001242C9">
            <w:pPr>
              <w:tabs>
                <w:tab w:val="left" w:pos="567"/>
              </w:tabs>
              <w:rPr>
                <w:i/>
                <w:color w:val="000000"/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Владеет иноязычной устной речью на уровне, необходимом и достаточном для решения социально-коммуникативных задач в наиболее типичных ситуациях социально-бытовой и учебно-профессиональной сферы общения стран изучаемого(-ых) языка(-ов)</w:t>
            </w:r>
          </w:p>
        </w:tc>
      </w:tr>
    </w:tbl>
    <w:tbl>
      <w:tblPr>
        <w:tblStyle w:val="aff"/>
        <w:tblW w:w="358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19"/>
        <w:gridCol w:w="4748"/>
        <w:gridCol w:w="1295"/>
        <w:gridCol w:w="11"/>
        <w:gridCol w:w="1282"/>
        <w:gridCol w:w="700"/>
        <w:gridCol w:w="1844"/>
      </w:tblGrid>
      <w:tr w:rsidR="00F64FC9" w:rsidRPr="00363F3E" w:rsidTr="00F9765E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F64FC9" w:rsidRPr="00363F3E" w:rsidRDefault="00F64FC9" w:rsidP="00FF7563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 xml:space="preserve">Для дисциплин с формой контроля – зачет </w:t>
            </w:r>
          </w:p>
        </w:tc>
      </w:tr>
      <w:tr w:rsidR="00791443" w:rsidRPr="00363F3E" w:rsidTr="00F9765E">
        <w:tc>
          <w:tcPr>
            <w:tcW w:w="31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F7563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</w:t>
            </w:r>
            <w:r w:rsidR="00F64FC9" w:rsidRPr="00363F3E">
              <w:rPr>
                <w:b/>
                <w:sz w:val="18"/>
                <w:szCs w:val="18"/>
              </w:rPr>
              <w:t>еночные мероприятия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F9765E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  <w:lang w:val="en-US"/>
              </w:rPr>
              <w:t xml:space="preserve">                    </w:t>
            </w:r>
            <w:r w:rsidRPr="00363F3E">
              <w:rPr>
                <w:b/>
                <w:sz w:val="18"/>
                <w:szCs w:val="18"/>
              </w:rPr>
              <w:t>Текущий контроль:</w:t>
            </w:r>
          </w:p>
        </w:tc>
      </w:tr>
      <w:tr w:rsidR="00F06206" w:rsidRPr="00363F3E" w:rsidTr="008B02FC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ТК1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2000DB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Контрольные работы и тестовые задания с опорой на текстовый, аудио – и видео материал,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175998" w:rsidRDefault="00781ABA" w:rsidP="00B5261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175998">
              <w:rPr>
                <w:sz w:val="18"/>
                <w:szCs w:val="18"/>
              </w:rPr>
              <w:t>1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175998" w:rsidRDefault="00175998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F06206" w:rsidRPr="00363F3E" w:rsidTr="008B02FC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ТК2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9C0F50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 w:rsidRPr="009C0F50">
              <w:rPr>
                <w:sz w:val="18"/>
                <w:szCs w:val="18"/>
              </w:rPr>
              <w:t>Задания в письменной форме (перевод предложений, ответы на вопросы по прослушанному или прочитанному материалу, трансформация предложений), выполняемые онлайн в электронном курсе на платформе Moodle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175998" w:rsidRDefault="00175998" w:rsidP="00640929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781ABA" w:rsidRDefault="00781ABA" w:rsidP="00B52616">
            <w:pPr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175998">
              <w:rPr>
                <w:sz w:val="18"/>
                <w:szCs w:val="18"/>
                <w:lang w:val="en-US"/>
              </w:rPr>
              <w:t>0</w:t>
            </w:r>
          </w:p>
        </w:tc>
      </w:tr>
      <w:tr w:rsidR="00F06206" w:rsidRPr="00363F3E" w:rsidTr="008B02FC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ТК3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Проверочный тест по пройденному материалу,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F06206" w:rsidRPr="00363F3E" w:rsidTr="008B02FC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100</w:t>
            </w:r>
          </w:p>
        </w:tc>
      </w:tr>
      <w:tr w:rsidR="00F64FC9" w:rsidRPr="00363F3E" w:rsidTr="008B02FC">
        <w:trPr>
          <w:gridAfter w:val="2"/>
          <w:wAfter w:w="1200" w:type="pct"/>
          <w:trHeight w:val="238"/>
        </w:trPr>
        <w:tc>
          <w:tcPr>
            <w:tcW w:w="3800" w:type="pct"/>
            <w:gridSpan w:val="5"/>
            <w:tcBorders>
              <w:bottom w:val="single" w:sz="4" w:space="0" w:color="auto"/>
            </w:tcBorders>
          </w:tcPr>
          <w:p w:rsidR="00F64FC9" w:rsidRPr="00363F3E" w:rsidRDefault="00F64FC9" w:rsidP="00E4672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Дополнительные баллы</w:t>
            </w:r>
          </w:p>
        </w:tc>
      </w:tr>
      <w:tr w:rsidR="00F64FC9" w:rsidRPr="00363F3E" w:rsidTr="008B02FC">
        <w:trPr>
          <w:gridAfter w:val="2"/>
          <w:wAfter w:w="1200" w:type="pct"/>
        </w:trPr>
        <w:tc>
          <w:tcPr>
            <w:tcW w:w="2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Учебная деятельность / оценочные мероприятия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8B02FC">
        <w:trPr>
          <w:gridAfter w:val="2"/>
          <w:wAfter w:w="1200" w:type="pct"/>
        </w:trPr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ДП1</w:t>
            </w:r>
          </w:p>
        </w:tc>
        <w:tc>
          <w:tcPr>
            <w:tcW w:w="2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Посещение занятий и т</w:t>
            </w:r>
            <w:r w:rsidRPr="00363F3E">
              <w:rPr>
                <w:sz w:val="18"/>
                <w:szCs w:val="18"/>
              </w:rPr>
              <w:t>екущий контроль за занятие</w:t>
            </w:r>
            <w:r w:rsidR="00FB49EA">
              <w:rPr>
                <w:sz w:val="18"/>
                <w:szCs w:val="18"/>
              </w:rPr>
              <w:t xml:space="preserve"> (опрос, собеседование, тестирование )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B52616" w:rsidRDefault="00B52616" w:rsidP="00841DAB">
            <w:pPr>
              <w:contextualSpacing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6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sz w:val="18"/>
                <w:szCs w:val="18"/>
              </w:rPr>
            </w:pPr>
            <w:r w:rsidRPr="00FB49EA">
              <w:rPr>
                <w:sz w:val="18"/>
                <w:szCs w:val="18"/>
              </w:rPr>
              <w:t>15</w:t>
            </w:r>
          </w:p>
        </w:tc>
      </w:tr>
      <w:tr w:rsidR="00F64FC9" w:rsidRPr="00363F3E" w:rsidTr="008B02FC">
        <w:trPr>
          <w:gridAfter w:val="2"/>
          <w:wAfter w:w="1200" w:type="pct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15</w:t>
            </w:r>
          </w:p>
        </w:tc>
      </w:tr>
    </w:tbl>
    <w:tbl>
      <w:tblPr>
        <w:tblW w:w="500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34"/>
        <w:gridCol w:w="977"/>
        <w:gridCol w:w="623"/>
        <w:gridCol w:w="6213"/>
        <w:gridCol w:w="594"/>
        <w:gridCol w:w="6"/>
        <w:gridCol w:w="421"/>
        <w:gridCol w:w="1680"/>
        <w:gridCol w:w="878"/>
        <w:gridCol w:w="6"/>
        <w:gridCol w:w="1413"/>
        <w:gridCol w:w="1387"/>
      </w:tblGrid>
      <w:tr w:rsidR="00322A8B" w:rsidRPr="007E4443" w:rsidTr="00F9765E">
        <w:trPr>
          <w:cantSplit/>
          <w:trHeight w:val="242"/>
          <w:tblHeader/>
        </w:trPr>
        <w:tc>
          <w:tcPr>
            <w:tcW w:w="148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Неделя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Дата начала недели</w:t>
            </w:r>
          </w:p>
        </w:tc>
        <w:tc>
          <w:tcPr>
            <w:tcW w:w="213" w:type="pct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Результат обучения по дисциплине</w:t>
            </w:r>
          </w:p>
        </w:tc>
        <w:tc>
          <w:tcPr>
            <w:tcW w:w="21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Учебная деятельность </w:t>
            </w:r>
          </w:p>
        </w:tc>
        <w:tc>
          <w:tcPr>
            <w:tcW w:w="34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часов</w:t>
            </w:r>
          </w:p>
        </w:tc>
        <w:tc>
          <w:tcPr>
            <w:tcW w:w="5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Оценочное  мероприятие</w:t>
            </w:r>
          </w:p>
        </w:tc>
        <w:tc>
          <w:tcPr>
            <w:tcW w:w="3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баллов</w:t>
            </w:r>
          </w:p>
        </w:tc>
        <w:tc>
          <w:tcPr>
            <w:tcW w:w="959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Информационное обеспечение</w:t>
            </w:r>
          </w:p>
        </w:tc>
      </w:tr>
      <w:tr w:rsidR="003A3779" w:rsidRPr="007E4443" w:rsidTr="00F9765E">
        <w:trPr>
          <w:cantSplit/>
          <w:trHeight w:val="820"/>
          <w:tblHeader/>
        </w:trPr>
        <w:tc>
          <w:tcPr>
            <w:tcW w:w="148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  <w:vMerge/>
            <w:tcBorders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Ауд.</w:t>
            </w:r>
          </w:p>
        </w:tc>
        <w:tc>
          <w:tcPr>
            <w:tcW w:w="146" w:type="pct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Сам.</w:t>
            </w:r>
          </w:p>
        </w:tc>
        <w:tc>
          <w:tcPr>
            <w:tcW w:w="5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bottom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Учебная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литература</w:t>
            </w:r>
          </w:p>
        </w:tc>
        <w:tc>
          <w:tcPr>
            <w:tcW w:w="474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Интернет-ресурсы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3A3779" w:rsidRPr="007E4443" w:rsidTr="00F976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334" w:type="pct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213" w:type="pct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5</w:t>
            </w: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7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8</w:t>
            </w:r>
          </w:p>
        </w:tc>
        <w:tc>
          <w:tcPr>
            <w:tcW w:w="485" w:type="pct"/>
            <w:gridSpan w:val="2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9</w:t>
            </w:r>
          </w:p>
        </w:tc>
        <w:tc>
          <w:tcPr>
            <w:tcW w:w="474" w:type="pct"/>
            <w:tcBorders>
              <w:right w:val="single" w:sz="12" w:space="0" w:color="auto"/>
            </w:tcBorders>
          </w:tcPr>
          <w:p w:rsidR="003A3779" w:rsidRPr="007E4443" w:rsidRDefault="003A3779" w:rsidP="003A3779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10</w:t>
            </w:r>
          </w:p>
        </w:tc>
      </w:tr>
      <w:tr w:rsidR="0076151C" w:rsidRPr="007E4443" w:rsidTr="00F976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76151C" w:rsidRPr="007E4443" w:rsidRDefault="0076151C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1-</w:t>
            </w:r>
            <w:r w:rsidR="00FB7D11">
              <w:rPr>
                <w:rFonts w:eastAsia="Calibri"/>
                <w:b/>
                <w:sz w:val="18"/>
                <w:szCs w:val="18"/>
              </w:rPr>
              <w:t>18</w:t>
            </w:r>
          </w:p>
        </w:tc>
        <w:tc>
          <w:tcPr>
            <w:tcW w:w="334" w:type="pct"/>
          </w:tcPr>
          <w:p w:rsidR="0076151C" w:rsidRPr="00B52616" w:rsidRDefault="00532EF9" w:rsidP="00B52616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сентябрь ноябрь</w:t>
            </w:r>
            <w:r w:rsidR="0056331A">
              <w:rPr>
                <w:rFonts w:eastAsia="Calibri"/>
                <w:sz w:val="18"/>
                <w:szCs w:val="18"/>
              </w:rPr>
              <w:t xml:space="preserve"> </w:t>
            </w:r>
            <w:r w:rsidR="0056331A" w:rsidRPr="0056331A">
              <w:rPr>
                <w:rFonts w:eastAsia="Calibri"/>
                <w:sz w:val="18"/>
                <w:szCs w:val="18"/>
                <w:lang w:val="en-US"/>
              </w:rPr>
              <w:t>20</w:t>
            </w:r>
            <w:r w:rsidR="0056331A" w:rsidRPr="0056331A">
              <w:rPr>
                <w:rFonts w:eastAsia="Calibri"/>
                <w:sz w:val="18"/>
                <w:szCs w:val="18"/>
              </w:rPr>
              <w:t>2</w:t>
            </w:r>
            <w:r w:rsidR="00B52616">
              <w:rPr>
                <w:rFonts w:eastAsia="Calibri"/>
                <w:sz w:val="18"/>
                <w:szCs w:val="18"/>
                <w:lang w:val="en-US"/>
              </w:rPr>
              <w:t>4</w:t>
            </w:r>
          </w:p>
        </w:tc>
        <w:tc>
          <w:tcPr>
            <w:tcW w:w="213" w:type="pct"/>
            <w:tcBorders>
              <w:right w:val="single" w:sz="12" w:space="0" w:color="auto"/>
            </w:tcBorders>
          </w:tcPr>
          <w:p w:rsidR="0076151C" w:rsidRPr="009D25CE" w:rsidRDefault="0076151C" w:rsidP="007E4443">
            <w:pPr>
              <w:contextualSpacing/>
              <w:jc w:val="center"/>
              <w:rPr>
                <w:sz w:val="18"/>
                <w:szCs w:val="18"/>
              </w:rPr>
            </w:pPr>
            <w:r w:rsidRPr="009D25CE">
              <w:rPr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</w:tcPr>
          <w:p w:rsidR="0076151C" w:rsidRPr="009D25CE" w:rsidRDefault="001A55B4" w:rsidP="009D25CE">
            <w:pPr>
              <w:contextualSpacing/>
              <w:rPr>
                <w:rFonts w:eastAsia="Calibri"/>
                <w:sz w:val="18"/>
                <w:szCs w:val="18"/>
              </w:rPr>
            </w:pPr>
            <w:r w:rsidRPr="001A55B4">
              <w:rPr>
                <w:rFonts w:eastAsia="Calibri"/>
                <w:i/>
                <w:sz w:val="18"/>
                <w:szCs w:val="18"/>
              </w:rPr>
              <w:t xml:space="preserve">Выполнение мероприятий в рамках самостоятельной работы студента онлайн в электронном курсе на платформе </w:t>
            </w:r>
            <w:r w:rsidRPr="001A55B4">
              <w:rPr>
                <w:rFonts w:eastAsia="Calibri"/>
                <w:i/>
                <w:sz w:val="18"/>
                <w:szCs w:val="18"/>
                <w:lang w:val="en-US"/>
              </w:rPr>
              <w:t>Moodle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76151C" w:rsidRPr="007E4443" w:rsidRDefault="001A55B4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</w:tcPr>
          <w:p w:rsidR="0076151C" w:rsidRPr="00B52616" w:rsidRDefault="00841DAB" w:rsidP="00B52616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6</w:t>
            </w:r>
            <w:r w:rsidR="00B52616">
              <w:rPr>
                <w:rFonts w:eastAsia="Calibri"/>
                <w:sz w:val="18"/>
                <w:szCs w:val="18"/>
                <w:lang w:val="en-US"/>
              </w:rPr>
              <w:t>6</w:t>
            </w:r>
          </w:p>
        </w:tc>
        <w:tc>
          <w:tcPr>
            <w:tcW w:w="574" w:type="pct"/>
            <w:tcBorders>
              <w:left w:val="single" w:sz="12" w:space="0" w:color="auto"/>
            </w:tcBorders>
          </w:tcPr>
          <w:p w:rsidR="0076151C" w:rsidRPr="009D25CE" w:rsidRDefault="009D25CE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5CE">
              <w:rPr>
                <w:rFonts w:eastAsia="Calibri"/>
                <w:sz w:val="18"/>
                <w:szCs w:val="18"/>
              </w:rPr>
              <w:t>ТК 1-3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76151C" w:rsidRPr="009D25CE" w:rsidRDefault="009D25CE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5CE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485" w:type="pct"/>
            <w:gridSpan w:val="2"/>
          </w:tcPr>
          <w:p w:rsidR="009D25CE" w:rsidRPr="009D25CE" w:rsidRDefault="009D25CE" w:rsidP="009D25CE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5CE">
              <w:rPr>
                <w:rFonts w:eastAsia="Calibri"/>
                <w:sz w:val="18"/>
                <w:szCs w:val="18"/>
              </w:rPr>
              <w:t>ОСН 1-3</w:t>
            </w:r>
          </w:p>
          <w:p w:rsidR="0076151C" w:rsidRPr="009D25CE" w:rsidRDefault="009D25CE" w:rsidP="009D25CE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5CE">
              <w:rPr>
                <w:rFonts w:eastAsia="Calibri"/>
                <w:sz w:val="18"/>
                <w:szCs w:val="18"/>
              </w:rPr>
              <w:t>ДОП 1-3</w:t>
            </w:r>
          </w:p>
        </w:tc>
        <w:tc>
          <w:tcPr>
            <w:tcW w:w="474" w:type="pct"/>
            <w:tcBorders>
              <w:right w:val="single" w:sz="12" w:space="0" w:color="auto"/>
            </w:tcBorders>
          </w:tcPr>
          <w:p w:rsidR="009D25CE" w:rsidRPr="009D25CE" w:rsidRDefault="009D25CE" w:rsidP="009D25CE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5CE">
              <w:rPr>
                <w:rFonts w:eastAsia="Calibri"/>
                <w:sz w:val="18"/>
                <w:szCs w:val="18"/>
              </w:rPr>
              <w:t>ЭР1</w:t>
            </w:r>
          </w:p>
          <w:p w:rsidR="0076151C" w:rsidRPr="009D25CE" w:rsidRDefault="0076151C" w:rsidP="003A3779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0F1825" w:rsidTr="00F976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Раздел</w:t>
            </w:r>
            <w:r w:rsidRPr="00781ABA">
              <w:rPr>
                <w:rFonts w:eastAsia="Calibri"/>
                <w:b/>
                <w:sz w:val="18"/>
                <w:szCs w:val="18"/>
                <w:lang w:val="en-US"/>
              </w:rPr>
              <w:t xml:space="preserve"> 1</w:t>
            </w:r>
            <w:r w:rsidR="00781ABA">
              <w:rPr>
                <w:rFonts w:eastAsia="Calibri"/>
                <w:b/>
                <w:sz w:val="18"/>
                <w:szCs w:val="18"/>
                <w:lang w:val="en-US"/>
              </w:rPr>
              <w:t>.</w:t>
            </w:r>
            <w:r w:rsidR="00781ABA" w:rsidRPr="00781ABA">
              <w:rPr>
                <w:lang w:val="en-US"/>
              </w:rPr>
              <w:t xml:space="preserve"> </w:t>
            </w:r>
            <w:r w:rsidR="00E61E6B" w:rsidRPr="00E61E6B">
              <w:rPr>
                <w:rFonts w:eastAsia="Calibri"/>
                <w:b/>
                <w:sz w:val="18"/>
                <w:szCs w:val="18"/>
                <w:lang w:val="en-US"/>
              </w:rPr>
              <w:t>Alternative Sources of Energy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</w:tr>
      <w:tr w:rsidR="003A3779" w:rsidRPr="007E4443" w:rsidTr="00F9765E">
        <w:trPr>
          <w:trHeight w:val="397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:rsidR="003A3779" w:rsidRPr="00781ABA" w:rsidRDefault="00F9765E" w:rsidP="00BE0115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 w:rsidRPr="00781ABA">
              <w:rPr>
                <w:rFonts w:eastAsia="Calibri"/>
                <w:sz w:val="18"/>
                <w:szCs w:val="18"/>
                <w:lang w:val="en-US"/>
              </w:rPr>
              <w:t>15</w:t>
            </w:r>
            <w:r w:rsidR="00BE0115" w:rsidRPr="00781ABA">
              <w:rPr>
                <w:rFonts w:eastAsia="Calibri"/>
                <w:sz w:val="18"/>
                <w:szCs w:val="18"/>
                <w:lang w:val="en-US"/>
              </w:rPr>
              <w:t>-</w:t>
            </w:r>
            <w:r w:rsidR="00FB49EA" w:rsidRPr="00781ABA">
              <w:rPr>
                <w:rFonts w:eastAsia="Calibri"/>
                <w:sz w:val="18"/>
                <w:szCs w:val="18"/>
                <w:lang w:val="en-US"/>
              </w:rPr>
              <w:t>18</w:t>
            </w:r>
          </w:p>
        </w:tc>
        <w:tc>
          <w:tcPr>
            <w:tcW w:w="334" w:type="pct"/>
            <w:vMerge w:val="restart"/>
          </w:tcPr>
          <w:p w:rsidR="003A3779" w:rsidRPr="00781ABA" w:rsidRDefault="00532EF9" w:rsidP="0056331A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ноябрь-</w:t>
            </w:r>
            <w:r w:rsidR="0056331A">
              <w:rPr>
                <w:rFonts w:eastAsia="Calibri"/>
                <w:sz w:val="18"/>
                <w:szCs w:val="18"/>
              </w:rPr>
              <w:t xml:space="preserve">декабрь </w:t>
            </w:r>
            <w:r w:rsidR="00FB49EA" w:rsidRPr="00781ABA">
              <w:rPr>
                <w:rFonts w:eastAsia="Calibri"/>
                <w:sz w:val="18"/>
                <w:szCs w:val="18"/>
                <w:lang w:val="en-US"/>
              </w:rPr>
              <w:t>202</w:t>
            </w:r>
            <w:r w:rsidR="00B52616">
              <w:rPr>
                <w:rFonts w:eastAsia="Calibri"/>
                <w:sz w:val="18"/>
                <w:szCs w:val="18"/>
                <w:lang w:val="en-US"/>
              </w:rPr>
              <w:t>4</w:t>
            </w:r>
            <w:r w:rsidR="00F9765E" w:rsidRPr="00781ABA">
              <w:rPr>
                <w:rFonts w:eastAsia="Calibri"/>
                <w:sz w:val="18"/>
                <w:szCs w:val="18"/>
                <w:lang w:val="en-US"/>
              </w:rPr>
              <w:t>-</w:t>
            </w:r>
          </w:p>
          <w:p w:rsidR="00F9765E" w:rsidRPr="0056331A" w:rsidRDefault="00532EF9" w:rsidP="00E61E6B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sz w:val="18"/>
                <w:szCs w:val="18"/>
              </w:rPr>
              <w:t>РД</w:t>
            </w:r>
            <w:r w:rsidRPr="00781ABA">
              <w:rPr>
                <w:rFonts w:eastAsia="Calibri"/>
                <w:sz w:val="18"/>
                <w:szCs w:val="18"/>
                <w:lang w:val="en-US"/>
              </w:rPr>
              <w:t>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C82D42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sz w:val="18"/>
                <w:szCs w:val="18"/>
              </w:rPr>
              <w:t>Практическое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Pr="007E4443">
              <w:rPr>
                <w:rFonts w:eastAsia="Calibri"/>
                <w:sz w:val="18"/>
                <w:szCs w:val="18"/>
              </w:rPr>
              <w:t>занятие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1.</w:t>
            </w:r>
          </w:p>
          <w:p w:rsidR="003A3779" w:rsidRPr="00C82D42" w:rsidRDefault="003A3779" w:rsidP="00C82D42">
            <w:pPr>
              <w:contextualSpacing/>
              <w:jc w:val="both"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="00C82D42" w:rsidRPr="00C82D42">
              <w:rPr>
                <w:rFonts w:eastAsia="Calibri"/>
                <w:i/>
                <w:sz w:val="18"/>
                <w:szCs w:val="18"/>
                <w:lang w:val="en-US"/>
              </w:rPr>
              <w:t>:</w:t>
            </w:r>
            <w:r w:rsidR="00781ABA" w:rsidRPr="00781ABA">
              <w:rPr>
                <w:i/>
                <w:color w:val="000000"/>
                <w:sz w:val="18"/>
                <w:szCs w:val="18"/>
                <w:lang w:val="en-US"/>
              </w:rPr>
              <w:tab/>
            </w:r>
            <w:r w:rsidR="00E61E6B" w:rsidRPr="00E61E6B">
              <w:rPr>
                <w:i/>
                <w:color w:val="000000"/>
                <w:sz w:val="18"/>
                <w:szCs w:val="18"/>
                <w:lang w:val="en-US"/>
              </w:rPr>
              <w:t>Renewable Energy; Renewable and Nonrenewable Energy Sources.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2000D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2" w:type="pct"/>
            <w:gridSpan w:val="2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B52616" w:rsidRDefault="00B52616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4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ДОП 1-3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ЭР1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0F1825" w:rsidTr="00F9765E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E61E6B" w:rsidRDefault="003A3779" w:rsidP="00E4672E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Раздел</w:t>
            </w:r>
            <w:r w:rsidRPr="0056331A">
              <w:rPr>
                <w:rFonts w:eastAsia="Calibri"/>
                <w:b/>
                <w:sz w:val="18"/>
                <w:szCs w:val="18"/>
                <w:lang w:val="en-US"/>
              </w:rPr>
              <w:t xml:space="preserve"> 2.</w:t>
            </w:r>
            <w:r w:rsidR="00BE0115">
              <w:rPr>
                <w:b/>
                <w:lang w:val="en-US"/>
              </w:rPr>
              <w:t xml:space="preserve"> </w:t>
            </w:r>
            <w:r w:rsidR="00E61E6B" w:rsidRPr="00E61E6B">
              <w:rPr>
                <w:b/>
                <w:sz w:val="18"/>
                <w:szCs w:val="18"/>
                <w:lang w:val="en-US"/>
              </w:rPr>
              <w:t xml:space="preserve">Grammar. </w:t>
            </w:r>
            <w:r w:rsidR="00E61E6B" w:rsidRPr="00E61E6B">
              <w:rPr>
                <w:b/>
                <w:bCs/>
                <w:sz w:val="18"/>
                <w:szCs w:val="18"/>
                <w:lang w:val="en-US"/>
              </w:rPr>
              <w:t>The infinitive and gerund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66"/>
          </w:tcPr>
          <w:p w:rsidR="003A3779" w:rsidRPr="00E61E6B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14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E61E6B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66"/>
          </w:tcPr>
          <w:p w:rsidR="003A3779" w:rsidRPr="00E61E6B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3A3779" w:rsidRPr="00E61E6B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3A3779" w:rsidRPr="00E61E6B" w:rsidRDefault="003A3779" w:rsidP="007E4443">
            <w:pPr>
              <w:contextualSpacing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66"/>
          </w:tcPr>
          <w:p w:rsidR="003A3779" w:rsidRPr="00E61E6B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</w:tr>
      <w:tr w:rsidR="003A3779" w:rsidRPr="007E4443" w:rsidTr="00F9765E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3A3779" w:rsidRPr="00E61E6B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34" w:type="pct"/>
            <w:vMerge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C82D42" w:rsidRDefault="002000DB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2</w:t>
            </w:r>
            <w:r w:rsidR="003A3779" w:rsidRPr="00C82D42">
              <w:rPr>
                <w:rFonts w:eastAsia="Calibri"/>
                <w:sz w:val="18"/>
                <w:szCs w:val="18"/>
                <w:lang w:val="en-US"/>
              </w:rPr>
              <w:t>.</w:t>
            </w:r>
          </w:p>
          <w:p w:rsidR="003A3779" w:rsidRPr="00C82D42" w:rsidRDefault="003A3779" w:rsidP="00841DAB">
            <w:pPr>
              <w:contextualSpacing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="00C82D42" w:rsidRPr="00C82D42">
              <w:rPr>
                <w:rFonts w:eastAsia="Calibri"/>
                <w:i/>
                <w:sz w:val="18"/>
                <w:szCs w:val="18"/>
                <w:lang w:val="en-US"/>
              </w:rPr>
              <w:t>:</w:t>
            </w:r>
            <w:r w:rsidRPr="00C82D42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="00841DAB">
              <w:rPr>
                <w:i/>
                <w:color w:val="000000"/>
                <w:sz w:val="18"/>
                <w:szCs w:val="18"/>
                <w:lang w:val="en-US"/>
              </w:rPr>
              <w:t>The Infinitive Constructions</w:t>
            </w:r>
            <w:r w:rsidR="00B52616">
              <w:rPr>
                <w:i/>
                <w:color w:val="000000"/>
                <w:sz w:val="18"/>
                <w:szCs w:val="18"/>
                <w:lang w:val="en-US"/>
              </w:rPr>
              <w:t xml:space="preserve">; </w:t>
            </w:r>
            <w:r w:rsidR="00B52616" w:rsidRPr="00B52616">
              <w:rPr>
                <w:i/>
                <w:color w:val="000000"/>
                <w:sz w:val="18"/>
                <w:szCs w:val="18"/>
                <w:lang w:val="en-US"/>
              </w:rPr>
              <w:t>The Gerund; Gerunds after Prepositions.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2000D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B52616" w:rsidRDefault="00B52616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485" w:type="pct"/>
            <w:gridSpan w:val="2"/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ДОП 1-3</w:t>
            </w: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ЭР1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7E4443" w:rsidTr="00F9765E">
        <w:trPr>
          <w:trHeight w:val="210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3A3779" w:rsidRPr="00E4672E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Раздел </w:t>
            </w:r>
            <w:r>
              <w:rPr>
                <w:rFonts w:eastAsia="Calibri"/>
                <w:b/>
                <w:sz w:val="18"/>
                <w:szCs w:val="18"/>
              </w:rPr>
              <w:t xml:space="preserve">3. </w:t>
            </w:r>
            <w:r w:rsidR="00E61E6B" w:rsidRPr="00E61E6B">
              <w:rPr>
                <w:b/>
                <w:sz w:val="18"/>
                <w:szCs w:val="18"/>
                <w:lang w:val="en-US"/>
              </w:rPr>
              <w:t>Energy Engineering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E4672E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7E4443" w:rsidTr="00F9765E">
        <w:trPr>
          <w:trHeight w:val="195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3A3779" w:rsidRPr="00E4672E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0E4CCA" w:rsidRDefault="002000DB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0E4CCA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0E4CCA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="00841DAB" w:rsidRPr="00532EF9">
              <w:rPr>
                <w:rFonts w:eastAsia="Calibri"/>
                <w:sz w:val="18"/>
                <w:szCs w:val="18"/>
                <w:lang w:val="en-US"/>
              </w:rPr>
              <w:t>4</w:t>
            </w:r>
            <w:r w:rsidR="003A3779" w:rsidRPr="000E4CCA">
              <w:rPr>
                <w:rFonts w:eastAsia="Calibri"/>
                <w:sz w:val="18"/>
                <w:szCs w:val="18"/>
                <w:lang w:val="en-US"/>
              </w:rPr>
              <w:t>.</w:t>
            </w:r>
          </w:p>
          <w:p w:rsidR="003A3779" w:rsidRPr="00C82D42" w:rsidRDefault="003A3779" w:rsidP="00C82D42">
            <w:pPr>
              <w:contextualSpacing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="00C82D42" w:rsidRPr="00C82D42">
              <w:rPr>
                <w:color w:val="000000"/>
                <w:sz w:val="18"/>
                <w:szCs w:val="18"/>
                <w:lang w:val="en-US"/>
              </w:rPr>
              <w:t xml:space="preserve">: </w:t>
            </w:r>
            <w:r w:rsidR="00E61E6B" w:rsidRPr="00E61E6B">
              <w:rPr>
                <w:i/>
                <w:color w:val="000000"/>
                <w:sz w:val="18"/>
                <w:szCs w:val="18"/>
                <w:lang w:val="en-US"/>
              </w:rPr>
              <w:t>Forms of Energy; Global Energy Demand; Energy Consumption; Electricity Demand.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2000D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B52616" w:rsidRDefault="00B52616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ДОП 1-3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ЭР1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7E4443" w:rsidTr="00F9765E">
        <w:tc>
          <w:tcPr>
            <w:tcW w:w="148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Общий объем работы по дисциплине</w:t>
            </w: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A3779" w:rsidRPr="00B52616" w:rsidRDefault="00B52616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46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B52616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66</w:t>
            </w:r>
          </w:p>
        </w:tc>
        <w:tc>
          <w:tcPr>
            <w:tcW w:w="57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100</w:t>
            </w:r>
            <w:r w:rsidR="0076151C">
              <w:rPr>
                <w:rFonts w:eastAsia="Calibri"/>
                <w:b/>
                <w:sz w:val="18"/>
                <w:szCs w:val="18"/>
              </w:rPr>
              <w:t>+ДП1 15</w:t>
            </w:r>
          </w:p>
        </w:tc>
        <w:tc>
          <w:tcPr>
            <w:tcW w:w="485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4" w:type="pct"/>
            <w:tcBorders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451A92" w:rsidRDefault="00451A92" w:rsidP="004321FB">
      <w:pPr>
        <w:rPr>
          <w:b/>
          <w:sz w:val="20"/>
          <w:szCs w:val="20"/>
        </w:rPr>
      </w:pPr>
    </w:p>
    <w:p w:rsidR="00451A92" w:rsidRDefault="00451A92">
      <w:pPr>
        <w:widowControl/>
        <w:autoSpaceDE/>
        <w:autoSpaceDN/>
        <w:adjustRightInd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7394D" w:rsidRDefault="0037394D" w:rsidP="004321FB">
      <w:pPr>
        <w:rPr>
          <w:b/>
          <w:sz w:val="20"/>
          <w:szCs w:val="20"/>
        </w:rPr>
      </w:pPr>
    </w:p>
    <w:bookmarkEnd w:id="0"/>
    <w:p w:rsidR="0037394D" w:rsidRPr="00896129" w:rsidRDefault="0037394D" w:rsidP="0037394D">
      <w:pPr>
        <w:ind w:firstLine="709"/>
        <w:rPr>
          <w:b/>
          <w:sz w:val="20"/>
          <w:szCs w:val="20"/>
        </w:rPr>
      </w:pPr>
      <w:r w:rsidRPr="00896129">
        <w:rPr>
          <w:b/>
          <w:sz w:val="20"/>
          <w:szCs w:val="20"/>
        </w:rPr>
        <w:t>Информационное обеспечение:</w:t>
      </w:r>
    </w:p>
    <w:tbl>
      <w:tblPr>
        <w:tblW w:w="15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701"/>
        <w:gridCol w:w="6331"/>
        <w:gridCol w:w="136"/>
        <w:gridCol w:w="716"/>
        <w:gridCol w:w="2654"/>
        <w:gridCol w:w="4585"/>
      </w:tblGrid>
      <w:tr w:rsidR="0037394D" w:rsidRPr="00CB318A" w:rsidTr="00A6165A">
        <w:trPr>
          <w:jc w:val="center"/>
        </w:trPr>
        <w:tc>
          <w:tcPr>
            <w:tcW w:w="701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6331" w:type="dxa"/>
            <w:tcBorders>
              <w:bottom w:val="single" w:sz="12" w:space="0" w:color="auto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Основная учебная литература (ОСН)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left w:val="single" w:sz="4" w:space="0" w:color="auto"/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2654" w:type="dxa"/>
            <w:tcBorders>
              <w:bottom w:val="single" w:sz="12" w:space="0" w:color="auto"/>
            </w:tcBorders>
          </w:tcPr>
          <w:p w:rsidR="0037394D" w:rsidRPr="00CB318A" w:rsidRDefault="00DE0AF3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Название электронного ресурса (Э</w:t>
            </w:r>
            <w:r w:rsidR="0037394D" w:rsidRPr="00CB318A">
              <w:rPr>
                <w:b/>
                <w:sz w:val="17"/>
                <w:szCs w:val="17"/>
              </w:rPr>
              <w:t>Р)</w:t>
            </w:r>
          </w:p>
        </w:tc>
        <w:tc>
          <w:tcPr>
            <w:tcW w:w="4585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Адрес ресурса</w:t>
            </w:r>
          </w:p>
        </w:tc>
      </w:tr>
      <w:tr w:rsidR="00532EF9" w:rsidRPr="00532EF9" w:rsidTr="0097358F">
        <w:trPr>
          <w:trHeight w:val="676"/>
          <w:jc w:val="center"/>
        </w:trPr>
        <w:tc>
          <w:tcPr>
            <w:tcW w:w="701" w:type="dxa"/>
            <w:tcBorders>
              <w:top w:val="single" w:sz="12" w:space="0" w:color="auto"/>
            </w:tcBorders>
          </w:tcPr>
          <w:p w:rsidR="0037394D" w:rsidRPr="00532EF9" w:rsidRDefault="0037394D" w:rsidP="00CB318A">
            <w:pPr>
              <w:contextualSpacing/>
              <w:rPr>
                <w:sz w:val="17"/>
                <w:szCs w:val="17"/>
              </w:rPr>
            </w:pPr>
            <w:r w:rsidRPr="00532EF9">
              <w:rPr>
                <w:sz w:val="17"/>
                <w:szCs w:val="17"/>
              </w:rPr>
              <w:t>ОСН 1</w:t>
            </w:r>
          </w:p>
        </w:tc>
        <w:tc>
          <w:tcPr>
            <w:tcW w:w="6331" w:type="dxa"/>
            <w:tcBorders>
              <w:top w:val="single" w:sz="12" w:space="0" w:color="auto"/>
              <w:right w:val="single" w:sz="4" w:space="0" w:color="auto"/>
            </w:tcBorders>
          </w:tcPr>
          <w:p w:rsidR="0037394D" w:rsidRPr="00532EF9" w:rsidRDefault="00093E9A" w:rsidP="00B52616">
            <w:pPr>
              <w:widowControl/>
              <w:autoSpaceDE/>
              <w:autoSpaceDN/>
              <w:adjustRightInd/>
              <w:jc w:val="both"/>
              <w:rPr>
                <w:sz w:val="17"/>
                <w:szCs w:val="17"/>
              </w:rPr>
            </w:pPr>
            <w:r w:rsidRPr="00532EF9">
              <w:rPr>
                <w:sz w:val="17"/>
                <w:szCs w:val="17"/>
              </w:rPr>
              <w:t xml:space="preserve">Английский язык для студентов 1-2 курсов заочного отделения ИПР = English correspondence course: student's book : учебное пособие / Национальный исследовательский Томский политехнический университет (ТПУ) ; сост. Л. М. Болсуновская, Е. С. Малах, Д. А. Терре. — 2-е изд., доп.. —Томск: Изд-во ТПУ, 2014. —Текст на английском языке. — </w:t>
            </w:r>
            <w:r w:rsidRPr="00532EF9">
              <w:rPr>
                <w:sz w:val="17"/>
                <w:szCs w:val="17"/>
                <w:lang w:val="en-US"/>
              </w:rPr>
              <w:t>URL</w:t>
            </w:r>
            <w:r w:rsidRPr="00532EF9">
              <w:rPr>
                <w:sz w:val="17"/>
                <w:szCs w:val="17"/>
              </w:rPr>
              <w:t xml:space="preserve">: </w:t>
            </w:r>
            <w:hyperlink r:id="rId6" w:tgtFrame="_blank" w:history="1">
              <w:r w:rsidRPr="00532EF9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http://www.lib.tpu.ru/fulltext2/m/2015/m110.pdf</w:t>
              </w:r>
            </w:hyperlink>
            <w:r w:rsidRPr="00532EF9">
              <w:rPr>
                <w:sz w:val="17"/>
                <w:szCs w:val="17"/>
              </w:rPr>
              <w:t xml:space="preserve"> (</w:t>
            </w:r>
            <w:r w:rsidR="007B3CDF" w:rsidRPr="00532EF9">
              <w:rPr>
                <w:sz w:val="17"/>
                <w:szCs w:val="17"/>
              </w:rPr>
              <w:t>дата обращения 24.0</w:t>
            </w:r>
            <w:r w:rsidR="000F1825" w:rsidRPr="000F1825">
              <w:rPr>
                <w:sz w:val="17"/>
                <w:szCs w:val="17"/>
              </w:rPr>
              <w:t>8</w:t>
            </w:r>
            <w:r w:rsidR="007B3CDF" w:rsidRPr="00532EF9">
              <w:rPr>
                <w:sz w:val="17"/>
                <w:szCs w:val="17"/>
              </w:rPr>
              <w:t>.202</w:t>
            </w:r>
            <w:r w:rsidR="00B52616" w:rsidRPr="00B52616">
              <w:rPr>
                <w:sz w:val="17"/>
                <w:szCs w:val="17"/>
              </w:rPr>
              <w:t>1</w:t>
            </w:r>
            <w:r w:rsidRPr="00532EF9">
              <w:rPr>
                <w:sz w:val="17"/>
                <w:szCs w:val="17"/>
              </w:rPr>
              <w:t>).-Режим доступа:  из корпоративной сети ТПУ. — Текст: электронный.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532EF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37394D" w:rsidRPr="00532EF9" w:rsidRDefault="00DE0AF3" w:rsidP="00CB318A">
            <w:pPr>
              <w:contextualSpacing/>
              <w:rPr>
                <w:sz w:val="17"/>
                <w:szCs w:val="17"/>
              </w:rPr>
            </w:pPr>
            <w:r w:rsidRPr="00532EF9">
              <w:rPr>
                <w:sz w:val="17"/>
                <w:szCs w:val="17"/>
              </w:rPr>
              <w:t>Э</w:t>
            </w:r>
            <w:r w:rsidR="0037394D" w:rsidRPr="00532EF9">
              <w:rPr>
                <w:sz w:val="17"/>
                <w:szCs w:val="17"/>
              </w:rPr>
              <w:t>Р 1</w:t>
            </w:r>
          </w:p>
        </w:tc>
        <w:tc>
          <w:tcPr>
            <w:tcW w:w="2654" w:type="dxa"/>
            <w:tcBorders>
              <w:top w:val="single" w:sz="12" w:space="0" w:color="auto"/>
              <w:bottom w:val="single" w:sz="4" w:space="0" w:color="auto"/>
            </w:tcBorders>
          </w:tcPr>
          <w:p w:rsidR="007B3CDF" w:rsidRPr="00532EF9" w:rsidRDefault="00A6165A" w:rsidP="007B3CDF">
            <w:pPr>
              <w:contextualSpacing/>
              <w:jc w:val="both"/>
              <w:rPr>
                <w:rFonts w:eastAsia="Cambria"/>
                <w:sz w:val="17"/>
                <w:szCs w:val="17"/>
              </w:rPr>
            </w:pPr>
            <w:r w:rsidRPr="00532EF9">
              <w:rPr>
                <w:rFonts w:eastAsia="Cambria"/>
                <w:sz w:val="17"/>
                <w:szCs w:val="17"/>
              </w:rPr>
              <w:t xml:space="preserve">Электронный курс на платформе </w:t>
            </w:r>
            <w:r w:rsidR="007B3CDF" w:rsidRPr="00532EF9">
              <w:rPr>
                <w:rFonts w:eastAsia="Cambria"/>
                <w:sz w:val="17"/>
                <w:szCs w:val="17"/>
                <w:lang w:val="en-US"/>
              </w:rPr>
              <w:t>MOODLE</w:t>
            </w:r>
            <w:r w:rsidRPr="00532EF9">
              <w:rPr>
                <w:rFonts w:eastAsia="Cambria"/>
                <w:sz w:val="17"/>
                <w:szCs w:val="17"/>
              </w:rPr>
              <w:t xml:space="preserve"> </w:t>
            </w:r>
            <w:r w:rsidR="00E61E6B" w:rsidRPr="00532EF9">
              <w:rPr>
                <w:rFonts w:eastAsia="Cambria"/>
                <w:sz w:val="17"/>
                <w:szCs w:val="17"/>
              </w:rPr>
              <w:t>«</w:t>
            </w:r>
            <w:r w:rsidR="007B3CDF" w:rsidRPr="00532EF9">
              <w:rPr>
                <w:rFonts w:eastAsia="Cambria"/>
                <w:sz w:val="17"/>
                <w:szCs w:val="17"/>
              </w:rPr>
              <w:t xml:space="preserve">Профессиональный иностранный язык (английский). Часть </w:t>
            </w:r>
            <w:r w:rsidR="0053451F" w:rsidRPr="00532EF9">
              <w:rPr>
                <w:rFonts w:eastAsia="Cambria"/>
                <w:sz w:val="17"/>
                <w:szCs w:val="17"/>
              </w:rPr>
              <w:t>3</w:t>
            </w:r>
            <w:r w:rsidR="00B52616">
              <w:rPr>
                <w:rFonts w:eastAsia="Cambria"/>
                <w:sz w:val="17"/>
                <w:szCs w:val="17"/>
              </w:rPr>
              <w:t xml:space="preserve"> (13.03.02) / ДО 2021</w:t>
            </w:r>
            <w:r w:rsidR="00E61E6B" w:rsidRPr="00532EF9">
              <w:rPr>
                <w:rFonts w:eastAsia="Cambria"/>
                <w:sz w:val="17"/>
                <w:szCs w:val="17"/>
              </w:rPr>
              <w:t>».</w:t>
            </w:r>
          </w:p>
          <w:p w:rsidR="0037394D" w:rsidRPr="00532EF9" w:rsidRDefault="0037394D" w:rsidP="00CB318A">
            <w:pPr>
              <w:contextualSpacing/>
              <w:jc w:val="both"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single" w:sz="12" w:space="0" w:color="auto"/>
              <w:bottom w:val="single" w:sz="4" w:space="0" w:color="auto"/>
            </w:tcBorders>
          </w:tcPr>
          <w:p w:rsidR="0037394D" w:rsidRPr="00532EF9" w:rsidRDefault="00BC7120" w:rsidP="00CB318A">
            <w:pPr>
              <w:contextualSpacing/>
              <w:rPr>
                <w:sz w:val="20"/>
                <w:szCs w:val="20"/>
              </w:rPr>
            </w:pPr>
            <w:hyperlink r:id="rId7" w:history="1">
              <w:r w:rsidR="0053451F" w:rsidRPr="00532EF9">
                <w:rPr>
                  <w:rStyle w:val="af6"/>
                  <w:color w:val="auto"/>
                  <w:sz w:val="20"/>
                  <w:szCs w:val="20"/>
                  <w:u w:val="none"/>
                </w:rPr>
                <w:t>https://eor.lms.tpu.ru/course/view.php?id=1047</w:t>
              </w:r>
            </w:hyperlink>
          </w:p>
        </w:tc>
      </w:tr>
      <w:tr w:rsidR="00532EF9" w:rsidRPr="00532EF9" w:rsidTr="00A6165A">
        <w:trPr>
          <w:trHeight w:val="421"/>
          <w:jc w:val="center"/>
        </w:trPr>
        <w:tc>
          <w:tcPr>
            <w:tcW w:w="701" w:type="dxa"/>
            <w:tcBorders>
              <w:bottom w:val="single" w:sz="4" w:space="0" w:color="auto"/>
            </w:tcBorders>
          </w:tcPr>
          <w:p w:rsidR="0037394D" w:rsidRPr="00532EF9" w:rsidRDefault="0037394D" w:rsidP="00CB318A">
            <w:pPr>
              <w:contextualSpacing/>
              <w:rPr>
                <w:sz w:val="17"/>
                <w:szCs w:val="17"/>
              </w:rPr>
            </w:pPr>
            <w:r w:rsidRPr="00532EF9">
              <w:rPr>
                <w:sz w:val="17"/>
                <w:szCs w:val="17"/>
              </w:rPr>
              <w:t>ОСН 2</w:t>
            </w:r>
          </w:p>
        </w:tc>
        <w:tc>
          <w:tcPr>
            <w:tcW w:w="6331" w:type="dxa"/>
            <w:tcBorders>
              <w:bottom w:val="single" w:sz="4" w:space="0" w:color="auto"/>
              <w:right w:val="single" w:sz="4" w:space="0" w:color="auto"/>
            </w:tcBorders>
          </w:tcPr>
          <w:p w:rsidR="0037394D" w:rsidRPr="00532EF9" w:rsidRDefault="00093E9A" w:rsidP="00B52616">
            <w:pPr>
              <w:pStyle w:val="afc"/>
              <w:spacing w:before="0" w:after="0"/>
              <w:contextualSpacing/>
              <w:jc w:val="both"/>
              <w:rPr>
                <w:sz w:val="17"/>
                <w:szCs w:val="17"/>
              </w:rPr>
            </w:pPr>
            <w:r w:rsidRPr="00532EF9">
              <w:rPr>
                <w:sz w:val="17"/>
                <w:szCs w:val="17"/>
                <w:lang w:val="en-US"/>
              </w:rPr>
              <w:t xml:space="preserve">English languagefor technical university students: mass media. </w:t>
            </w:r>
            <w:r w:rsidRPr="00532EF9">
              <w:rPr>
                <w:sz w:val="17"/>
                <w:szCs w:val="17"/>
              </w:rPr>
              <w:t xml:space="preserve">Technologically advanced world = Английский язык для студентов технического вуза: средства массовой информации. Мир продвинутых технологий: учебное пособие для студентов среднего уровня / Томский политехнический университет (ТПУ) ; сост. Ю. Ю. Ковалева, М. В. Куимова, Н. В. Сухорукова. – Томск: Изд-во ООО "Рауш_мбХ", 2010. – Текст: электронный // </w:t>
            </w:r>
            <w:r w:rsidRPr="00532EF9">
              <w:rPr>
                <w:sz w:val="17"/>
                <w:szCs w:val="17"/>
                <w:lang w:val="en-US"/>
              </w:rPr>
              <w:t>URL</w:t>
            </w:r>
            <w:r w:rsidRPr="00532EF9">
              <w:rPr>
                <w:sz w:val="17"/>
                <w:szCs w:val="17"/>
              </w:rPr>
              <w:t xml:space="preserve">: </w:t>
            </w:r>
            <w:hyperlink r:id="rId8" w:tgtFrame="_blank" w:history="1">
              <w:r w:rsidRPr="00532EF9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http://www.lib.tpu.ru/fulltext2/m/2010/m89.pdf</w:t>
              </w:r>
            </w:hyperlink>
            <w:r w:rsidRPr="00532EF9">
              <w:rPr>
                <w:rStyle w:val="ng-binding"/>
                <w:sz w:val="17"/>
                <w:szCs w:val="17"/>
              </w:rPr>
              <w:t xml:space="preserve"> </w:t>
            </w:r>
            <w:r w:rsidRPr="00532EF9">
              <w:rPr>
                <w:sz w:val="17"/>
                <w:szCs w:val="17"/>
              </w:rPr>
              <w:t>(дата обращения: 17.0</w:t>
            </w:r>
            <w:r w:rsidR="000F1825" w:rsidRPr="000F1825">
              <w:rPr>
                <w:sz w:val="17"/>
                <w:szCs w:val="17"/>
              </w:rPr>
              <w:t>8</w:t>
            </w:r>
            <w:r w:rsidRPr="00532EF9">
              <w:rPr>
                <w:sz w:val="17"/>
                <w:szCs w:val="17"/>
              </w:rPr>
              <w:t>.20</w:t>
            </w:r>
            <w:r w:rsidR="007B3CDF" w:rsidRPr="00532EF9">
              <w:rPr>
                <w:sz w:val="17"/>
                <w:szCs w:val="17"/>
              </w:rPr>
              <w:t>2</w:t>
            </w:r>
            <w:r w:rsidR="00B52616" w:rsidRPr="00B52616">
              <w:rPr>
                <w:sz w:val="17"/>
                <w:szCs w:val="17"/>
              </w:rPr>
              <w:t>1</w:t>
            </w:r>
            <w:r w:rsidRPr="00532EF9">
              <w:rPr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532EF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532EF9" w:rsidRDefault="00A6165A" w:rsidP="00CB318A">
            <w:pPr>
              <w:contextualSpacing/>
              <w:rPr>
                <w:sz w:val="17"/>
                <w:szCs w:val="17"/>
              </w:rPr>
            </w:pPr>
            <w:r w:rsidRPr="00532EF9">
              <w:rPr>
                <w:sz w:val="17"/>
                <w:szCs w:val="17"/>
              </w:rPr>
              <w:t xml:space="preserve"> </w:t>
            </w:r>
          </w:p>
        </w:tc>
        <w:tc>
          <w:tcPr>
            <w:tcW w:w="26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532EF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532EF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532EF9" w:rsidRPr="00532EF9" w:rsidTr="00A6165A">
        <w:trPr>
          <w:jc w:val="center"/>
        </w:trPr>
        <w:tc>
          <w:tcPr>
            <w:tcW w:w="701" w:type="dxa"/>
            <w:tcBorders>
              <w:bottom w:val="single" w:sz="4" w:space="0" w:color="auto"/>
            </w:tcBorders>
          </w:tcPr>
          <w:p w:rsidR="0037394D" w:rsidRPr="00532EF9" w:rsidRDefault="0037394D" w:rsidP="00CB318A">
            <w:pPr>
              <w:contextualSpacing/>
              <w:rPr>
                <w:sz w:val="17"/>
                <w:szCs w:val="17"/>
              </w:rPr>
            </w:pPr>
            <w:r w:rsidRPr="00532EF9">
              <w:rPr>
                <w:sz w:val="17"/>
                <w:szCs w:val="17"/>
              </w:rPr>
              <w:t>ОСН 3</w:t>
            </w:r>
          </w:p>
        </w:tc>
        <w:tc>
          <w:tcPr>
            <w:tcW w:w="6331" w:type="dxa"/>
            <w:tcBorders>
              <w:bottom w:val="single" w:sz="4" w:space="0" w:color="auto"/>
              <w:right w:val="single" w:sz="4" w:space="0" w:color="auto"/>
            </w:tcBorders>
          </w:tcPr>
          <w:p w:rsidR="0037394D" w:rsidRPr="00532EF9" w:rsidRDefault="00BC7120" w:rsidP="00B52616">
            <w:pPr>
              <w:widowControl/>
              <w:autoSpaceDE/>
              <w:autoSpaceDN/>
              <w:adjustRightInd/>
              <w:jc w:val="both"/>
              <w:rPr>
                <w:sz w:val="17"/>
                <w:szCs w:val="17"/>
              </w:rPr>
            </w:pPr>
            <w:hyperlink r:id="rId9" w:tgtFrame="_blank" w:history="1">
              <w:r w:rsidR="00093E9A" w:rsidRPr="00532EF9">
                <w:rPr>
                  <w:rStyle w:val="af6"/>
                  <w:color w:val="auto"/>
                  <w:sz w:val="17"/>
                  <w:szCs w:val="17"/>
                  <w:u w:val="none"/>
                </w:rPr>
                <w:t>Демченко В. Н</w:t>
              </w:r>
            </w:hyperlink>
            <w:r w:rsidR="00093E9A" w:rsidRPr="00532EF9">
              <w:rPr>
                <w:sz w:val="17"/>
                <w:szCs w:val="17"/>
              </w:rPr>
              <w:t xml:space="preserve">. Пособие по грамматике и переводу научно-популярных и научных текстов на английском языке для студентов технических вузов = Grammar and translation of popular science and scientific English texts for technical university students: учебное пособие / В. Н. Демченко; Национальный исследовательский Томский политехнический университет (ТПУ). – Томск: Изд-во ТПУ, 2011. – </w:t>
            </w:r>
            <w:r w:rsidR="00093E9A" w:rsidRPr="00532EF9">
              <w:rPr>
                <w:rStyle w:val="ng-binding"/>
                <w:sz w:val="17"/>
                <w:szCs w:val="17"/>
              </w:rPr>
              <w:t>Текст: электронный //</w:t>
            </w:r>
            <w:r w:rsidR="00093E9A" w:rsidRPr="00532EF9">
              <w:rPr>
                <w:sz w:val="17"/>
                <w:szCs w:val="17"/>
              </w:rPr>
              <w:t xml:space="preserve"> </w:t>
            </w:r>
            <w:r w:rsidR="00093E9A" w:rsidRPr="00532EF9">
              <w:rPr>
                <w:sz w:val="17"/>
                <w:szCs w:val="17"/>
                <w:lang w:val="en-US"/>
              </w:rPr>
              <w:t>URL</w:t>
            </w:r>
            <w:r w:rsidR="00093E9A" w:rsidRPr="00532EF9">
              <w:rPr>
                <w:sz w:val="17"/>
                <w:szCs w:val="17"/>
              </w:rPr>
              <w:t xml:space="preserve">: </w:t>
            </w:r>
            <w:hyperlink r:id="rId10" w:tgtFrame="_blank" w:history="1">
              <w:r w:rsidR="00093E9A" w:rsidRPr="00532EF9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http://www.lib.tpu.ru/fulltext2/m/2011/m440.pdf</w:t>
              </w:r>
            </w:hyperlink>
            <w:r w:rsidR="00093E9A" w:rsidRPr="00532EF9">
              <w:rPr>
                <w:sz w:val="17"/>
                <w:szCs w:val="17"/>
              </w:rPr>
              <w:t xml:space="preserve"> </w:t>
            </w:r>
            <w:r w:rsidR="00093E9A" w:rsidRPr="00532EF9">
              <w:rPr>
                <w:rStyle w:val="ng-binding"/>
                <w:sz w:val="17"/>
                <w:szCs w:val="17"/>
              </w:rPr>
              <w:t>(дата обращения: 19.0</w:t>
            </w:r>
            <w:r w:rsidR="000F1825" w:rsidRPr="000F1825">
              <w:rPr>
                <w:rStyle w:val="ng-binding"/>
                <w:sz w:val="17"/>
                <w:szCs w:val="17"/>
              </w:rPr>
              <w:t>8</w:t>
            </w:r>
            <w:r w:rsidR="00093E9A" w:rsidRPr="00532EF9">
              <w:rPr>
                <w:rStyle w:val="ng-binding"/>
                <w:sz w:val="17"/>
                <w:szCs w:val="17"/>
              </w:rPr>
              <w:t>.20</w:t>
            </w:r>
            <w:r w:rsidR="007B3CDF" w:rsidRPr="00532EF9">
              <w:rPr>
                <w:rStyle w:val="ng-binding"/>
                <w:sz w:val="17"/>
                <w:szCs w:val="17"/>
              </w:rPr>
              <w:t>2</w:t>
            </w:r>
            <w:r w:rsidR="00B52616" w:rsidRPr="00B52616">
              <w:rPr>
                <w:rStyle w:val="ng-binding"/>
                <w:sz w:val="17"/>
                <w:szCs w:val="17"/>
              </w:rPr>
              <w:t>1</w:t>
            </w:r>
            <w:r w:rsidR="00093E9A" w:rsidRPr="00532EF9">
              <w:rPr>
                <w:rStyle w:val="ng-binding"/>
                <w:sz w:val="17"/>
                <w:szCs w:val="17"/>
              </w:rPr>
              <w:t xml:space="preserve">). – Режим доступа: из корпоративной сети ТПУ.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673D" w:rsidRPr="00532EF9" w:rsidRDefault="00C1673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532EF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532EF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532EF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532EF9" w:rsidRPr="00532EF9" w:rsidTr="00A6165A">
        <w:trPr>
          <w:jc w:val="center"/>
        </w:trPr>
        <w:tc>
          <w:tcPr>
            <w:tcW w:w="701" w:type="dxa"/>
            <w:tcBorders>
              <w:bottom w:val="single" w:sz="12" w:space="0" w:color="auto"/>
            </w:tcBorders>
          </w:tcPr>
          <w:p w:rsidR="0037394D" w:rsidRPr="00532EF9" w:rsidRDefault="0037394D" w:rsidP="00CB318A">
            <w:pPr>
              <w:contextualSpacing/>
              <w:rPr>
                <w:b/>
                <w:sz w:val="17"/>
                <w:szCs w:val="17"/>
                <w:lang w:val="en-US"/>
              </w:rPr>
            </w:pPr>
            <w:r w:rsidRPr="00532EF9">
              <w:rPr>
                <w:b/>
                <w:sz w:val="17"/>
                <w:szCs w:val="17"/>
                <w:lang w:val="en-US"/>
              </w:rPr>
              <w:t>№(</w:t>
            </w:r>
            <w:r w:rsidRPr="00532EF9">
              <w:rPr>
                <w:b/>
                <w:sz w:val="17"/>
                <w:szCs w:val="17"/>
              </w:rPr>
              <w:t>код</w:t>
            </w:r>
            <w:r w:rsidRPr="00532EF9">
              <w:rPr>
                <w:b/>
                <w:sz w:val="17"/>
                <w:szCs w:val="17"/>
                <w:lang w:val="en-US"/>
              </w:rPr>
              <w:t>)</w:t>
            </w:r>
          </w:p>
        </w:tc>
        <w:tc>
          <w:tcPr>
            <w:tcW w:w="6331" w:type="dxa"/>
            <w:tcBorders>
              <w:bottom w:val="single" w:sz="12" w:space="0" w:color="auto"/>
              <w:right w:val="single" w:sz="4" w:space="0" w:color="auto"/>
            </w:tcBorders>
          </w:tcPr>
          <w:p w:rsidR="0037394D" w:rsidRPr="00532EF9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532EF9">
              <w:rPr>
                <w:b/>
                <w:sz w:val="17"/>
                <w:szCs w:val="17"/>
              </w:rPr>
              <w:t>Дополнительная учебная литература (ДОП)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532EF9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532EF9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532EF9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532EF9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</w:tr>
      <w:tr w:rsidR="00532EF9" w:rsidRPr="00532EF9" w:rsidTr="0097358F">
        <w:trPr>
          <w:trHeight w:val="1276"/>
          <w:jc w:val="center"/>
        </w:trPr>
        <w:tc>
          <w:tcPr>
            <w:tcW w:w="701" w:type="dxa"/>
            <w:tcBorders>
              <w:top w:val="single" w:sz="12" w:space="0" w:color="auto"/>
            </w:tcBorders>
          </w:tcPr>
          <w:p w:rsidR="0037394D" w:rsidRPr="00532EF9" w:rsidRDefault="0037394D" w:rsidP="00CB318A">
            <w:pPr>
              <w:contextualSpacing/>
              <w:rPr>
                <w:sz w:val="17"/>
                <w:szCs w:val="17"/>
              </w:rPr>
            </w:pPr>
            <w:r w:rsidRPr="00532EF9">
              <w:rPr>
                <w:sz w:val="17"/>
                <w:szCs w:val="17"/>
              </w:rPr>
              <w:t>ДОП 1</w:t>
            </w:r>
          </w:p>
        </w:tc>
        <w:tc>
          <w:tcPr>
            <w:tcW w:w="6331" w:type="dxa"/>
            <w:tcBorders>
              <w:top w:val="single" w:sz="12" w:space="0" w:color="auto"/>
              <w:right w:val="single" w:sz="4" w:space="0" w:color="auto"/>
            </w:tcBorders>
          </w:tcPr>
          <w:p w:rsidR="0037394D" w:rsidRPr="00532EF9" w:rsidRDefault="00093E9A" w:rsidP="00B52616">
            <w:pPr>
              <w:pStyle w:val="afc"/>
              <w:spacing w:before="0" w:after="0"/>
              <w:contextualSpacing/>
              <w:jc w:val="both"/>
              <w:rPr>
                <w:sz w:val="17"/>
                <w:szCs w:val="17"/>
              </w:rPr>
            </w:pPr>
            <w:r w:rsidRPr="00532EF9">
              <w:rPr>
                <w:sz w:val="17"/>
                <w:szCs w:val="17"/>
              </w:rPr>
              <w:t xml:space="preserve">Английский язык. Пособие по говорению = English language. Preparing for Speaking Test: книга для студента: учебно-методическое пособие / Национальный исследовательский Томский политехнический университет (ТПУ), Институт природных ресурсов (ИПР), Кафедра иностранных языков (ИЯПР); сост. Н. С. Савицкая. – 2-е изд. – Томск: Изд-во ТПУ, 2013. – Текст: электронный // </w:t>
            </w:r>
            <w:r w:rsidRPr="00532EF9">
              <w:rPr>
                <w:sz w:val="17"/>
                <w:szCs w:val="17"/>
                <w:lang w:val="en-US"/>
              </w:rPr>
              <w:t>URL</w:t>
            </w:r>
            <w:r w:rsidRPr="00532EF9">
              <w:rPr>
                <w:sz w:val="17"/>
                <w:szCs w:val="17"/>
              </w:rPr>
              <w:t xml:space="preserve">: </w:t>
            </w:r>
            <w:hyperlink r:id="rId11" w:tgtFrame="_blank" w:history="1">
              <w:r w:rsidRPr="00532EF9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http://www.lib.tpu.ru/fulltext2/m/2013/m326.pdf</w:t>
              </w:r>
            </w:hyperlink>
            <w:r w:rsidRPr="00532EF9">
              <w:rPr>
                <w:sz w:val="17"/>
                <w:szCs w:val="17"/>
              </w:rPr>
              <w:t xml:space="preserve"> (дата </w:t>
            </w:r>
            <w:r w:rsidRPr="00532EF9">
              <w:rPr>
                <w:rStyle w:val="af6"/>
                <w:color w:val="auto"/>
                <w:sz w:val="17"/>
                <w:szCs w:val="17"/>
                <w:u w:val="none"/>
              </w:rPr>
              <w:t>обращения: 19.0</w:t>
            </w:r>
            <w:r w:rsidR="000F1825" w:rsidRPr="000F1825">
              <w:rPr>
                <w:rStyle w:val="af6"/>
                <w:color w:val="auto"/>
                <w:sz w:val="17"/>
                <w:szCs w:val="17"/>
                <w:u w:val="none"/>
              </w:rPr>
              <w:t>8</w:t>
            </w:r>
            <w:r w:rsidRPr="00532EF9">
              <w:rPr>
                <w:rStyle w:val="af6"/>
                <w:color w:val="auto"/>
                <w:sz w:val="17"/>
                <w:szCs w:val="17"/>
                <w:u w:val="none"/>
              </w:rPr>
              <w:t>.202</w:t>
            </w:r>
            <w:r w:rsidR="00B52616" w:rsidRPr="00B52616">
              <w:rPr>
                <w:rStyle w:val="af6"/>
                <w:color w:val="auto"/>
                <w:sz w:val="17"/>
                <w:szCs w:val="17"/>
                <w:u w:val="none"/>
              </w:rPr>
              <w:t>1</w:t>
            </w:r>
            <w:r w:rsidRPr="00532EF9">
              <w:rPr>
                <w:rStyle w:val="af6"/>
                <w:color w:val="auto"/>
                <w:sz w:val="17"/>
                <w:szCs w:val="17"/>
                <w:u w:val="none"/>
              </w:rPr>
              <w:t>). - Режим доступа: из корпоративной сети ТПУ.</w:t>
            </w:r>
            <w:r w:rsidRPr="00532EF9">
              <w:rPr>
                <w:sz w:val="17"/>
                <w:szCs w:val="17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532EF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532EF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532EF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532EF9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</w:rPr>
            </w:pPr>
          </w:p>
        </w:tc>
      </w:tr>
      <w:tr w:rsidR="00532EF9" w:rsidRPr="00532EF9" w:rsidTr="00A6165A">
        <w:trPr>
          <w:jc w:val="center"/>
        </w:trPr>
        <w:tc>
          <w:tcPr>
            <w:tcW w:w="701" w:type="dxa"/>
          </w:tcPr>
          <w:p w:rsidR="0037394D" w:rsidRPr="00532EF9" w:rsidRDefault="0037394D" w:rsidP="00CB318A">
            <w:pPr>
              <w:contextualSpacing/>
              <w:rPr>
                <w:sz w:val="17"/>
                <w:szCs w:val="17"/>
              </w:rPr>
            </w:pPr>
            <w:r w:rsidRPr="00532EF9">
              <w:rPr>
                <w:sz w:val="17"/>
                <w:szCs w:val="17"/>
              </w:rPr>
              <w:t>ДОП 2</w:t>
            </w:r>
          </w:p>
        </w:tc>
        <w:tc>
          <w:tcPr>
            <w:tcW w:w="6331" w:type="dxa"/>
            <w:tcBorders>
              <w:right w:val="single" w:sz="4" w:space="0" w:color="auto"/>
            </w:tcBorders>
          </w:tcPr>
          <w:p w:rsidR="0037394D" w:rsidRPr="00532EF9" w:rsidRDefault="00093E9A" w:rsidP="00B52616">
            <w:pPr>
              <w:widowControl/>
              <w:autoSpaceDE/>
              <w:autoSpaceDN/>
              <w:adjustRightInd/>
              <w:contextualSpacing/>
              <w:jc w:val="both"/>
              <w:rPr>
                <w:sz w:val="17"/>
                <w:szCs w:val="17"/>
              </w:rPr>
            </w:pPr>
            <w:r w:rsidRPr="00532EF9">
              <w:rPr>
                <w:sz w:val="17"/>
                <w:szCs w:val="17"/>
              </w:rPr>
              <w:t xml:space="preserve">Кулагина Е. В. Подготовка к TOEFL. Пособие по грамматике = Grammar Guide to TOEFL: книга для студента / Е. В. Кулагина, В. Е. Миронова. – Национальный исследовательский Томский политехнический университет (ТПУ). – Томск: Изд-во ТПУ, 2015. – Текст: электронный // </w:t>
            </w:r>
            <w:r w:rsidRPr="00532EF9">
              <w:rPr>
                <w:sz w:val="17"/>
                <w:szCs w:val="17"/>
                <w:shd w:val="clear" w:color="auto" w:fill="FFFFFF"/>
                <w:lang w:val="en-US"/>
              </w:rPr>
              <w:t>URL</w:t>
            </w:r>
            <w:r w:rsidRPr="00532EF9">
              <w:rPr>
                <w:sz w:val="17"/>
                <w:szCs w:val="17"/>
                <w:shd w:val="clear" w:color="auto" w:fill="FFFFFF"/>
              </w:rPr>
              <w:t xml:space="preserve">: </w:t>
            </w:r>
            <w:hyperlink r:id="rId12" w:tgtFrame="_blank" w:history="1">
              <w:r w:rsidRPr="00532EF9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http://www.lib.tpu.ru/fulltext2/m/2015/m215.pdf</w:t>
              </w:r>
            </w:hyperlink>
            <w:r w:rsidRPr="00532EF9">
              <w:rPr>
                <w:sz w:val="17"/>
                <w:szCs w:val="17"/>
              </w:rPr>
              <w:t xml:space="preserve"> (дата обращения: 19.0</w:t>
            </w:r>
            <w:r w:rsidR="000F1825" w:rsidRPr="000F1825">
              <w:rPr>
                <w:sz w:val="17"/>
                <w:szCs w:val="17"/>
              </w:rPr>
              <w:t>8</w:t>
            </w:r>
            <w:r w:rsidRPr="00532EF9">
              <w:rPr>
                <w:sz w:val="17"/>
                <w:szCs w:val="17"/>
              </w:rPr>
              <w:t>.202</w:t>
            </w:r>
            <w:r w:rsidR="00B52616" w:rsidRPr="00B52616">
              <w:rPr>
                <w:sz w:val="17"/>
                <w:szCs w:val="17"/>
              </w:rPr>
              <w:t>1</w:t>
            </w:r>
            <w:r w:rsidRPr="00532EF9">
              <w:rPr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532EF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532EF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532EF9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532EF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532EF9" w:rsidTr="00A6165A">
        <w:trPr>
          <w:jc w:val="center"/>
        </w:trPr>
        <w:tc>
          <w:tcPr>
            <w:tcW w:w="701" w:type="dxa"/>
          </w:tcPr>
          <w:p w:rsidR="0037394D" w:rsidRPr="00532EF9" w:rsidRDefault="0037394D" w:rsidP="00CB318A">
            <w:pPr>
              <w:contextualSpacing/>
              <w:rPr>
                <w:sz w:val="17"/>
                <w:szCs w:val="17"/>
              </w:rPr>
            </w:pPr>
            <w:r w:rsidRPr="00532EF9">
              <w:rPr>
                <w:sz w:val="17"/>
                <w:szCs w:val="17"/>
              </w:rPr>
              <w:t>ДОП 3</w:t>
            </w:r>
          </w:p>
        </w:tc>
        <w:tc>
          <w:tcPr>
            <w:tcW w:w="6331" w:type="dxa"/>
            <w:tcBorders>
              <w:right w:val="single" w:sz="4" w:space="0" w:color="auto"/>
            </w:tcBorders>
          </w:tcPr>
          <w:p w:rsidR="0037394D" w:rsidRPr="00532EF9" w:rsidRDefault="00093E9A" w:rsidP="00B52616">
            <w:pPr>
              <w:widowControl/>
              <w:autoSpaceDE/>
              <w:autoSpaceDN/>
              <w:adjustRightInd/>
              <w:contextualSpacing/>
              <w:jc w:val="both"/>
              <w:rPr>
                <w:spacing w:val="-3"/>
                <w:sz w:val="17"/>
                <w:szCs w:val="17"/>
              </w:rPr>
            </w:pPr>
            <w:r w:rsidRPr="00532EF9">
              <w:rPr>
                <w:sz w:val="17"/>
                <w:szCs w:val="17"/>
              </w:rPr>
              <w:t>Михайлова</w:t>
            </w:r>
            <w:r w:rsidRPr="00532EF9">
              <w:rPr>
                <w:sz w:val="17"/>
                <w:szCs w:val="17"/>
                <w:lang w:val="en-US"/>
              </w:rPr>
              <w:t xml:space="preserve"> </w:t>
            </w:r>
            <w:r w:rsidRPr="00532EF9">
              <w:rPr>
                <w:sz w:val="17"/>
                <w:szCs w:val="17"/>
              </w:rPr>
              <w:t>О</w:t>
            </w:r>
            <w:r w:rsidRPr="00532EF9">
              <w:rPr>
                <w:sz w:val="17"/>
                <w:szCs w:val="17"/>
                <w:lang w:val="en-US"/>
              </w:rPr>
              <w:t xml:space="preserve">. </w:t>
            </w:r>
            <w:r w:rsidRPr="00532EF9">
              <w:rPr>
                <w:sz w:val="17"/>
                <w:szCs w:val="17"/>
              </w:rPr>
              <w:t>В</w:t>
            </w:r>
            <w:r w:rsidRPr="00532EF9">
              <w:rPr>
                <w:sz w:val="17"/>
                <w:szCs w:val="17"/>
                <w:lang w:val="en-US"/>
              </w:rPr>
              <w:t xml:space="preserve">., </w:t>
            </w:r>
            <w:r w:rsidRPr="00532EF9">
              <w:rPr>
                <w:sz w:val="17"/>
                <w:szCs w:val="17"/>
              </w:rPr>
              <w:t>Ступникова</w:t>
            </w:r>
            <w:r w:rsidRPr="00532EF9">
              <w:rPr>
                <w:sz w:val="17"/>
                <w:szCs w:val="17"/>
                <w:lang w:val="en-US"/>
              </w:rPr>
              <w:t xml:space="preserve"> </w:t>
            </w:r>
            <w:r w:rsidRPr="00532EF9">
              <w:rPr>
                <w:sz w:val="17"/>
                <w:szCs w:val="17"/>
              </w:rPr>
              <w:t>О</w:t>
            </w:r>
            <w:r w:rsidRPr="00532EF9">
              <w:rPr>
                <w:sz w:val="17"/>
                <w:szCs w:val="17"/>
                <w:lang w:val="en-US"/>
              </w:rPr>
              <w:t xml:space="preserve">. </w:t>
            </w:r>
            <w:r w:rsidRPr="00532EF9">
              <w:rPr>
                <w:sz w:val="17"/>
                <w:szCs w:val="17"/>
              </w:rPr>
              <w:t>Б</w:t>
            </w:r>
            <w:r w:rsidRPr="00532EF9">
              <w:rPr>
                <w:sz w:val="17"/>
                <w:szCs w:val="17"/>
                <w:lang w:val="en-US"/>
              </w:rPr>
              <w:t>. Texts for Reading and Discussion. Part</w:t>
            </w:r>
            <w:r w:rsidRPr="00532EF9">
              <w:rPr>
                <w:sz w:val="17"/>
                <w:szCs w:val="17"/>
              </w:rPr>
              <w:t xml:space="preserve"> 1 = Тексты для чтения и обсуждении. Часть 1. – Национальный исследовательский Томский политехнический университет (ТПУ). – Томск: Изд-во ТПУ, 2014. – Текст: электронный // </w:t>
            </w:r>
            <w:r w:rsidRPr="00532EF9">
              <w:rPr>
                <w:sz w:val="17"/>
                <w:szCs w:val="17"/>
                <w:lang w:val="en-US"/>
              </w:rPr>
              <w:t>URL</w:t>
            </w:r>
            <w:r w:rsidRPr="00532EF9">
              <w:rPr>
                <w:sz w:val="17"/>
                <w:szCs w:val="17"/>
              </w:rPr>
              <w:t xml:space="preserve">: </w:t>
            </w:r>
            <w:hyperlink r:id="rId13" w:tgtFrame="_blank" w:history="1">
              <w:r w:rsidRPr="00532EF9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http://www.lib.tpu.ru/fulltext2/m/2014/m434.pdf</w:t>
              </w:r>
            </w:hyperlink>
            <w:r w:rsidRPr="00532EF9">
              <w:rPr>
                <w:rStyle w:val="ng-binding"/>
                <w:sz w:val="17"/>
                <w:szCs w:val="17"/>
              </w:rPr>
              <w:t xml:space="preserve"> (дата обращения: 19.0</w:t>
            </w:r>
            <w:r w:rsidR="000F1825" w:rsidRPr="000F1825">
              <w:rPr>
                <w:rStyle w:val="ng-binding"/>
                <w:sz w:val="17"/>
                <w:szCs w:val="17"/>
              </w:rPr>
              <w:t>8</w:t>
            </w:r>
            <w:r w:rsidRPr="00532EF9">
              <w:rPr>
                <w:rStyle w:val="ng-binding"/>
                <w:sz w:val="17"/>
                <w:szCs w:val="17"/>
              </w:rPr>
              <w:t>.202</w:t>
            </w:r>
            <w:r w:rsidR="00B52616" w:rsidRPr="00B52616">
              <w:rPr>
                <w:rStyle w:val="ng-binding"/>
                <w:sz w:val="17"/>
                <w:szCs w:val="17"/>
              </w:rPr>
              <w:t>1</w:t>
            </w:r>
            <w:r w:rsidRPr="00532EF9">
              <w:rPr>
                <w:rStyle w:val="ng-binding"/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532EF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532EF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532EF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532EF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</w:tbl>
    <w:p w:rsidR="00CB318A" w:rsidRPr="00532EF9" w:rsidRDefault="00CB318A" w:rsidP="004F5027"/>
    <w:p w:rsidR="00A17527" w:rsidRPr="00532EF9" w:rsidRDefault="000E4CCA" w:rsidP="004F5027">
      <w:r w:rsidRPr="00532EF9">
        <w:t>Разработчик: старший преподаватель</w:t>
      </w:r>
      <w:r w:rsidR="00A17527" w:rsidRPr="00532EF9">
        <w:t xml:space="preserve"> </w:t>
      </w:r>
      <w:r w:rsidR="00C34881" w:rsidRPr="00532EF9">
        <w:t xml:space="preserve">ОИЯ ШБИП </w:t>
      </w:r>
      <w:r w:rsidRPr="00532EF9">
        <w:t xml:space="preserve">ТПУ </w:t>
      </w:r>
      <w:r w:rsidRPr="00532EF9">
        <w:tab/>
      </w:r>
      <w:r w:rsidRPr="00532EF9">
        <w:rPr>
          <w:noProof/>
        </w:rPr>
        <w:tab/>
      </w:r>
      <w:r w:rsidRPr="00532EF9">
        <w:rPr>
          <w:noProof/>
        </w:rPr>
        <w:tab/>
        <w:t xml:space="preserve">  </w:t>
      </w:r>
      <w:r w:rsidRPr="00532EF9">
        <w:rPr>
          <w:noProof/>
        </w:rPr>
        <w:tab/>
      </w:r>
      <w:r w:rsidRPr="00532EF9">
        <w:rPr>
          <w:noProof/>
        </w:rPr>
        <w:tab/>
      </w:r>
      <w:r w:rsidRPr="00532EF9">
        <w:rPr>
          <w:noProof/>
        </w:rPr>
        <w:tab/>
      </w:r>
      <w:r w:rsidR="00DB617A" w:rsidRPr="00532EF9">
        <w:t>Н.А</w:t>
      </w:r>
      <w:r w:rsidRPr="00532EF9">
        <w:t xml:space="preserve">. </w:t>
      </w:r>
      <w:r w:rsidR="00DB617A" w:rsidRPr="00532EF9">
        <w:t>Коваленко</w:t>
      </w:r>
    </w:p>
    <w:p w:rsidR="00454436" w:rsidRPr="00532EF9" w:rsidRDefault="00454436" w:rsidP="00454436">
      <w:pPr>
        <w:ind w:left="708" w:firstLine="708"/>
      </w:pPr>
    </w:p>
    <w:p w:rsidR="003608C2" w:rsidRPr="00B52616" w:rsidRDefault="00833031">
      <w:pPr>
        <w:rPr>
          <w:lang w:val="en-US"/>
        </w:rPr>
      </w:pPr>
      <w:r>
        <w:t>2</w:t>
      </w:r>
      <w:r w:rsidR="00B52616">
        <w:rPr>
          <w:lang w:val="en-US"/>
        </w:rPr>
        <w:t>3</w:t>
      </w:r>
      <w:r w:rsidR="000E4CCA">
        <w:t>.</w:t>
      </w:r>
      <w:r w:rsidR="00C42FF7" w:rsidRPr="00314F87">
        <w:t>0</w:t>
      </w:r>
      <w:r w:rsidR="000F1825">
        <w:rPr>
          <w:lang w:val="en-US"/>
        </w:rPr>
        <w:t>8</w:t>
      </w:r>
      <w:r w:rsidR="000E4CCA">
        <w:t>.</w:t>
      </w:r>
      <w:r w:rsidR="00DE0AF3">
        <w:t>20</w:t>
      </w:r>
      <w:r w:rsidR="00D546E7">
        <w:t>2</w:t>
      </w:r>
      <w:r w:rsidR="00B52616">
        <w:rPr>
          <w:lang w:val="en-US"/>
        </w:rPr>
        <w:t>1</w:t>
      </w:r>
    </w:p>
    <w:sectPr w:rsidR="003608C2" w:rsidRPr="00B52616" w:rsidSect="00DB6AB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FreeSans">
    <w:altName w:val="Arial"/>
    <w:charset w:val="01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D836105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000000"/>
        <w:spacing w:val="-3"/>
        <w:sz w:val="28"/>
        <w:szCs w:val="28"/>
        <w:lang w:val="en-US"/>
      </w:rPr>
    </w:lvl>
  </w:abstractNum>
  <w:abstractNum w:abstractNumId="2">
    <w:nsid w:val="00000003"/>
    <w:multiLevelType w:val="singleLevel"/>
    <w:tmpl w:val="1DBE63D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8"/>
        <w:lang w:val="en-US"/>
      </w:rPr>
    </w:lvl>
  </w:abstractNum>
  <w:abstractNum w:abstractNumId="3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</w:abstractNum>
  <w:abstractNum w:abstractNumId="4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multilevel"/>
    <w:tmpl w:val="00000006"/>
    <w:name w:val="WW8Num18"/>
    <w:lvl w:ilvl="0">
      <w:start w:val="6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178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4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32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73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51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92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69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472" w:hanging="2160"/>
      </w:pPr>
    </w:lvl>
  </w:abstractNum>
  <w:abstractNum w:abstractNumId="6">
    <w:nsid w:val="00000007"/>
    <w:multiLevelType w:val="singleLevel"/>
    <w:tmpl w:val="00000007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7">
    <w:nsid w:val="00000008"/>
    <w:multiLevelType w:val="singleLevel"/>
    <w:tmpl w:val="00000008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cs="Symbol"/>
      </w:r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cs="Symbol"/>
      </w:rPr>
    </w:lvl>
  </w:abstractNum>
  <w:abstractNum w:abstractNumId="10">
    <w:nsid w:val="0000000C"/>
    <w:multiLevelType w:val="singleLevel"/>
    <w:tmpl w:val="0000000C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/>
      </w:rPr>
    </w:lvl>
  </w:abstractNum>
  <w:abstractNum w:abstractNumId="11">
    <w:nsid w:val="010F46F3"/>
    <w:multiLevelType w:val="hybridMultilevel"/>
    <w:tmpl w:val="1E146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38F302B"/>
    <w:multiLevelType w:val="multilevel"/>
    <w:tmpl w:val="F41EBF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  <w:b/>
      </w:rPr>
    </w:lvl>
  </w:abstractNum>
  <w:abstractNum w:abstractNumId="13">
    <w:nsid w:val="087360FE"/>
    <w:multiLevelType w:val="hybridMultilevel"/>
    <w:tmpl w:val="896C58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925130B"/>
    <w:multiLevelType w:val="hybridMultilevel"/>
    <w:tmpl w:val="6630BB98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D522D20"/>
    <w:multiLevelType w:val="hybridMultilevel"/>
    <w:tmpl w:val="0406B73E"/>
    <w:lvl w:ilvl="0" w:tplc="7CF0A5DA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111B43"/>
    <w:multiLevelType w:val="hybridMultilevel"/>
    <w:tmpl w:val="030EB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8108A4"/>
    <w:multiLevelType w:val="hybridMultilevel"/>
    <w:tmpl w:val="3C3AE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204650"/>
    <w:multiLevelType w:val="hybridMultilevel"/>
    <w:tmpl w:val="811A4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C5823BF"/>
    <w:multiLevelType w:val="hybridMultilevel"/>
    <w:tmpl w:val="7E169E54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1B5BCD"/>
    <w:multiLevelType w:val="hybridMultilevel"/>
    <w:tmpl w:val="43FEEF8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B719EC"/>
    <w:multiLevelType w:val="multilevel"/>
    <w:tmpl w:val="0E46CF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112" w:hanging="1800"/>
      </w:pPr>
      <w:rPr>
        <w:rFonts w:hint="default"/>
        <w:b/>
      </w:rPr>
    </w:lvl>
  </w:abstractNum>
  <w:abstractNum w:abstractNumId="22">
    <w:nsid w:val="22472A74"/>
    <w:multiLevelType w:val="hybridMultilevel"/>
    <w:tmpl w:val="B3045484"/>
    <w:lvl w:ilvl="0" w:tplc="E5E40F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5156A2"/>
    <w:multiLevelType w:val="hybridMultilevel"/>
    <w:tmpl w:val="AE207192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CE6BD0"/>
    <w:multiLevelType w:val="hybridMultilevel"/>
    <w:tmpl w:val="06BE16DA"/>
    <w:lvl w:ilvl="0" w:tplc="8816490E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5C1DAD"/>
    <w:multiLevelType w:val="hybridMultilevel"/>
    <w:tmpl w:val="3926C3A4"/>
    <w:lvl w:ilvl="0" w:tplc="F91C34A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40853A3"/>
    <w:multiLevelType w:val="hybridMultilevel"/>
    <w:tmpl w:val="B27A83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672647E"/>
    <w:multiLevelType w:val="hybridMultilevel"/>
    <w:tmpl w:val="09B2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E351C8"/>
    <w:multiLevelType w:val="hybridMultilevel"/>
    <w:tmpl w:val="738C671E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BE26560E">
      <w:start w:val="1"/>
      <w:numFmt w:val="bullet"/>
      <w:lvlText w:val=""/>
      <w:lvlJc w:val="left"/>
      <w:pPr>
        <w:tabs>
          <w:tab w:val="num" w:pos="360"/>
        </w:tabs>
        <w:ind w:left="360" w:firstLine="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D3717E"/>
    <w:multiLevelType w:val="hybridMultilevel"/>
    <w:tmpl w:val="0BE49718"/>
    <w:lvl w:ilvl="0" w:tplc="8FF2A15E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9353E9"/>
    <w:multiLevelType w:val="hybridMultilevel"/>
    <w:tmpl w:val="CC52E6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D0C099F"/>
    <w:multiLevelType w:val="hybridMultilevel"/>
    <w:tmpl w:val="1116D906"/>
    <w:lvl w:ilvl="0" w:tplc="34A8A1A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9D3FFB"/>
    <w:multiLevelType w:val="hybridMultilevel"/>
    <w:tmpl w:val="A72CE5F2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2D6DD0"/>
    <w:multiLevelType w:val="hybridMultilevel"/>
    <w:tmpl w:val="26E6B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0806C0"/>
    <w:multiLevelType w:val="hybridMultilevel"/>
    <w:tmpl w:val="224066C6"/>
    <w:lvl w:ilvl="0" w:tplc="67E662F8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0A3C18"/>
    <w:multiLevelType w:val="hybridMultilevel"/>
    <w:tmpl w:val="076C075E"/>
    <w:lvl w:ilvl="0" w:tplc="30882268">
      <w:start w:val="1"/>
      <w:numFmt w:val="upp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EF94A696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>
    <w:nsid w:val="62756B3D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9D061D"/>
    <w:multiLevelType w:val="hybridMultilevel"/>
    <w:tmpl w:val="30FA3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F26B1A"/>
    <w:multiLevelType w:val="hybridMultilevel"/>
    <w:tmpl w:val="0AA4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042261"/>
    <w:multiLevelType w:val="hybridMultilevel"/>
    <w:tmpl w:val="48241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A847F0"/>
    <w:multiLevelType w:val="hybridMultilevel"/>
    <w:tmpl w:val="2BF6DE6E"/>
    <w:lvl w:ilvl="0" w:tplc="057A73EA">
      <w:start w:val="1"/>
      <w:numFmt w:val="bullet"/>
      <w:lvlText w:val=""/>
      <w:lvlJc w:val="left"/>
      <w:pPr>
        <w:tabs>
          <w:tab w:val="num" w:pos="56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163B47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641CC"/>
    <w:multiLevelType w:val="hybridMultilevel"/>
    <w:tmpl w:val="C0D67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F62A9B"/>
    <w:multiLevelType w:val="hybridMultilevel"/>
    <w:tmpl w:val="6540D8FC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0C706F"/>
    <w:multiLevelType w:val="hybridMultilevel"/>
    <w:tmpl w:val="312261C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BD49E5"/>
    <w:multiLevelType w:val="hybridMultilevel"/>
    <w:tmpl w:val="2AA8FCE6"/>
    <w:lvl w:ilvl="0" w:tplc="10D4F40E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3"/>
  </w:num>
  <w:num w:numId="3">
    <w:abstractNumId w:val="44"/>
  </w:num>
  <w:num w:numId="4">
    <w:abstractNumId w:val="19"/>
  </w:num>
  <w:num w:numId="5">
    <w:abstractNumId w:val="25"/>
  </w:num>
  <w:num w:numId="6">
    <w:abstractNumId w:val="43"/>
  </w:num>
  <w:num w:numId="7">
    <w:abstractNumId w:val="13"/>
  </w:num>
  <w:num w:numId="8">
    <w:abstractNumId w:val="30"/>
  </w:num>
  <w:num w:numId="9">
    <w:abstractNumId w:val="26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45"/>
  </w:num>
  <w:num w:numId="18">
    <w:abstractNumId w:val="34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38"/>
  </w:num>
  <w:num w:numId="28">
    <w:abstractNumId w:val="11"/>
  </w:num>
  <w:num w:numId="29">
    <w:abstractNumId w:val="18"/>
  </w:num>
  <w:num w:numId="30">
    <w:abstractNumId w:val="21"/>
  </w:num>
  <w:num w:numId="31">
    <w:abstractNumId w:val="20"/>
  </w:num>
  <w:num w:numId="32">
    <w:abstractNumId w:val="40"/>
  </w:num>
  <w:num w:numId="33">
    <w:abstractNumId w:val="12"/>
  </w:num>
  <w:num w:numId="34">
    <w:abstractNumId w:val="27"/>
  </w:num>
  <w:num w:numId="35">
    <w:abstractNumId w:val="22"/>
  </w:num>
  <w:num w:numId="36">
    <w:abstractNumId w:val="16"/>
  </w:num>
  <w:num w:numId="37">
    <w:abstractNumId w:val="39"/>
  </w:num>
  <w:num w:numId="38">
    <w:abstractNumId w:val="36"/>
  </w:num>
  <w:num w:numId="39">
    <w:abstractNumId w:val="41"/>
  </w:num>
  <w:num w:numId="40">
    <w:abstractNumId w:val="35"/>
  </w:num>
  <w:num w:numId="41">
    <w:abstractNumId w:val="29"/>
  </w:num>
  <w:num w:numId="42">
    <w:abstractNumId w:val="24"/>
  </w:num>
  <w:num w:numId="43">
    <w:abstractNumId w:val="15"/>
  </w:num>
  <w:num w:numId="44">
    <w:abstractNumId w:val="33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drawingGridHorizontalSpacing w:val="120"/>
  <w:displayHorizontalDrawingGridEvery w:val="2"/>
  <w:characterSpacingControl w:val="doNotCompress"/>
  <w:compat/>
  <w:rsids>
    <w:rsidRoot w:val="00877DA7"/>
    <w:rsid w:val="000328AA"/>
    <w:rsid w:val="00052316"/>
    <w:rsid w:val="0005600E"/>
    <w:rsid w:val="000579CA"/>
    <w:rsid w:val="00093E9A"/>
    <w:rsid w:val="000A515F"/>
    <w:rsid w:val="000D368C"/>
    <w:rsid w:val="000E1B7A"/>
    <w:rsid w:val="000E4CCA"/>
    <w:rsid w:val="000F1825"/>
    <w:rsid w:val="000F4627"/>
    <w:rsid w:val="0010552B"/>
    <w:rsid w:val="0013468C"/>
    <w:rsid w:val="001657DC"/>
    <w:rsid w:val="00175998"/>
    <w:rsid w:val="00180017"/>
    <w:rsid w:val="00197B0F"/>
    <w:rsid w:val="001A2880"/>
    <w:rsid w:val="001A55B4"/>
    <w:rsid w:val="001E337F"/>
    <w:rsid w:val="001F395E"/>
    <w:rsid w:val="002000DB"/>
    <w:rsid w:val="00255FCC"/>
    <w:rsid w:val="002A265B"/>
    <w:rsid w:val="002A6485"/>
    <w:rsid w:val="002C78F3"/>
    <w:rsid w:val="002D041E"/>
    <w:rsid w:val="002D20F9"/>
    <w:rsid w:val="00314F87"/>
    <w:rsid w:val="00322A8B"/>
    <w:rsid w:val="003608C2"/>
    <w:rsid w:val="00363F3E"/>
    <w:rsid w:val="00371D21"/>
    <w:rsid w:val="0037394D"/>
    <w:rsid w:val="00385CA3"/>
    <w:rsid w:val="003A3779"/>
    <w:rsid w:val="003C0F8E"/>
    <w:rsid w:val="003E3828"/>
    <w:rsid w:val="0040264E"/>
    <w:rsid w:val="00424A58"/>
    <w:rsid w:val="00426B39"/>
    <w:rsid w:val="00426C45"/>
    <w:rsid w:val="004321FB"/>
    <w:rsid w:val="00445C9E"/>
    <w:rsid w:val="00451A92"/>
    <w:rsid w:val="00451BCA"/>
    <w:rsid w:val="00454436"/>
    <w:rsid w:val="004945FE"/>
    <w:rsid w:val="004A2B49"/>
    <w:rsid w:val="004B7B9E"/>
    <w:rsid w:val="004D22E9"/>
    <w:rsid w:val="004E0412"/>
    <w:rsid w:val="004F5027"/>
    <w:rsid w:val="005037F6"/>
    <w:rsid w:val="0052644E"/>
    <w:rsid w:val="00532EF9"/>
    <w:rsid w:val="0053451F"/>
    <w:rsid w:val="0056331A"/>
    <w:rsid w:val="00564C5A"/>
    <w:rsid w:val="0057514D"/>
    <w:rsid w:val="00576F6E"/>
    <w:rsid w:val="00580750"/>
    <w:rsid w:val="00580B84"/>
    <w:rsid w:val="005A4E91"/>
    <w:rsid w:val="005D6C56"/>
    <w:rsid w:val="005F3551"/>
    <w:rsid w:val="005F419D"/>
    <w:rsid w:val="00611040"/>
    <w:rsid w:val="00640929"/>
    <w:rsid w:val="0066712B"/>
    <w:rsid w:val="006712EB"/>
    <w:rsid w:val="00683402"/>
    <w:rsid w:val="00694058"/>
    <w:rsid w:val="006B0C69"/>
    <w:rsid w:val="006C1B38"/>
    <w:rsid w:val="0074207C"/>
    <w:rsid w:val="0076151C"/>
    <w:rsid w:val="00764BD7"/>
    <w:rsid w:val="0077113D"/>
    <w:rsid w:val="00781ABA"/>
    <w:rsid w:val="00790142"/>
    <w:rsid w:val="00791443"/>
    <w:rsid w:val="00792BC1"/>
    <w:rsid w:val="007A4377"/>
    <w:rsid w:val="007B3CDF"/>
    <w:rsid w:val="007C3616"/>
    <w:rsid w:val="007D22AD"/>
    <w:rsid w:val="007D27B7"/>
    <w:rsid w:val="007E4443"/>
    <w:rsid w:val="007F5A6B"/>
    <w:rsid w:val="007F6010"/>
    <w:rsid w:val="007F7D44"/>
    <w:rsid w:val="00800429"/>
    <w:rsid w:val="008026A7"/>
    <w:rsid w:val="00804A35"/>
    <w:rsid w:val="00811F85"/>
    <w:rsid w:val="00824314"/>
    <w:rsid w:val="008268DF"/>
    <w:rsid w:val="00833031"/>
    <w:rsid w:val="00841DAB"/>
    <w:rsid w:val="00851AD5"/>
    <w:rsid w:val="00877DA7"/>
    <w:rsid w:val="008B02FC"/>
    <w:rsid w:val="008C56B2"/>
    <w:rsid w:val="008E157B"/>
    <w:rsid w:val="008E6FBF"/>
    <w:rsid w:val="00915ABA"/>
    <w:rsid w:val="00936648"/>
    <w:rsid w:val="0097358F"/>
    <w:rsid w:val="0097606C"/>
    <w:rsid w:val="009B0FB9"/>
    <w:rsid w:val="009C0F50"/>
    <w:rsid w:val="009D25CE"/>
    <w:rsid w:val="00A17527"/>
    <w:rsid w:val="00A6165A"/>
    <w:rsid w:val="00A76BD1"/>
    <w:rsid w:val="00A92121"/>
    <w:rsid w:val="00AB79A2"/>
    <w:rsid w:val="00B07BD2"/>
    <w:rsid w:val="00B13594"/>
    <w:rsid w:val="00B52616"/>
    <w:rsid w:val="00B56916"/>
    <w:rsid w:val="00B669C8"/>
    <w:rsid w:val="00B95DB0"/>
    <w:rsid w:val="00BB2ACB"/>
    <w:rsid w:val="00BC7120"/>
    <w:rsid w:val="00BD11A6"/>
    <w:rsid w:val="00BE0115"/>
    <w:rsid w:val="00C1673D"/>
    <w:rsid w:val="00C34881"/>
    <w:rsid w:val="00C42FF7"/>
    <w:rsid w:val="00C56373"/>
    <w:rsid w:val="00C634F4"/>
    <w:rsid w:val="00C74E4C"/>
    <w:rsid w:val="00C820DD"/>
    <w:rsid w:val="00C82614"/>
    <w:rsid w:val="00C82D42"/>
    <w:rsid w:val="00CA796A"/>
    <w:rsid w:val="00CB22E0"/>
    <w:rsid w:val="00CB318A"/>
    <w:rsid w:val="00CC0020"/>
    <w:rsid w:val="00D0613D"/>
    <w:rsid w:val="00D26EC3"/>
    <w:rsid w:val="00D546E7"/>
    <w:rsid w:val="00D679D0"/>
    <w:rsid w:val="00D76C9B"/>
    <w:rsid w:val="00D865B5"/>
    <w:rsid w:val="00DA6015"/>
    <w:rsid w:val="00DB617A"/>
    <w:rsid w:val="00DB6ABF"/>
    <w:rsid w:val="00DC1CB5"/>
    <w:rsid w:val="00DD3734"/>
    <w:rsid w:val="00DD5061"/>
    <w:rsid w:val="00DE0AF3"/>
    <w:rsid w:val="00E24E77"/>
    <w:rsid w:val="00E4672E"/>
    <w:rsid w:val="00E61E6B"/>
    <w:rsid w:val="00EB3640"/>
    <w:rsid w:val="00EB782B"/>
    <w:rsid w:val="00EC2054"/>
    <w:rsid w:val="00EC61B8"/>
    <w:rsid w:val="00ED1903"/>
    <w:rsid w:val="00F0535B"/>
    <w:rsid w:val="00F06206"/>
    <w:rsid w:val="00F25949"/>
    <w:rsid w:val="00F32C63"/>
    <w:rsid w:val="00F56BF5"/>
    <w:rsid w:val="00F64FC9"/>
    <w:rsid w:val="00F9765E"/>
    <w:rsid w:val="00FB49EA"/>
    <w:rsid w:val="00FB7D11"/>
    <w:rsid w:val="00FD3FC1"/>
    <w:rsid w:val="00FF7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oa heading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DA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06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D506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D50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7394D"/>
    <w:pPr>
      <w:keepNext/>
      <w:widowControl/>
      <w:autoSpaceDE/>
      <w:autoSpaceDN/>
      <w:adjustRightInd/>
      <w:spacing w:before="240" w:after="60"/>
      <w:ind w:left="2880" w:hanging="360"/>
      <w:outlineLvl w:val="3"/>
    </w:pPr>
    <w:rPr>
      <w:b/>
      <w:bCs/>
      <w:sz w:val="28"/>
      <w:szCs w:val="28"/>
      <w:lang w:eastAsia="zh-CN"/>
    </w:rPr>
  </w:style>
  <w:style w:type="paragraph" w:styleId="7">
    <w:name w:val="heading 7"/>
    <w:basedOn w:val="a"/>
    <w:next w:val="a"/>
    <w:link w:val="70"/>
    <w:qFormat/>
    <w:rsid w:val="0037394D"/>
    <w:pPr>
      <w:keepNext/>
      <w:autoSpaceDN/>
      <w:adjustRightInd/>
      <w:ind w:left="5040" w:hanging="360"/>
      <w:outlineLvl w:val="6"/>
    </w:pPr>
    <w:rPr>
      <w:sz w:val="28"/>
      <w:szCs w:val="20"/>
      <w:lang w:eastAsia="zh-CN"/>
    </w:rPr>
  </w:style>
  <w:style w:type="paragraph" w:styleId="8">
    <w:name w:val="heading 8"/>
    <w:basedOn w:val="a"/>
    <w:next w:val="a"/>
    <w:link w:val="80"/>
    <w:qFormat/>
    <w:rsid w:val="0037394D"/>
    <w:pPr>
      <w:keepNext/>
      <w:shd w:val="clear" w:color="auto" w:fill="FFFFFF"/>
      <w:autoSpaceDN/>
      <w:adjustRightInd/>
      <w:spacing w:before="94"/>
      <w:ind w:left="5760" w:hanging="360"/>
      <w:outlineLvl w:val="7"/>
    </w:pPr>
    <w:rPr>
      <w:color w:val="000000"/>
      <w:sz w:val="28"/>
      <w:szCs w:val="19"/>
      <w:lang w:eastAsia="zh-CN"/>
    </w:rPr>
  </w:style>
  <w:style w:type="paragraph" w:styleId="9">
    <w:name w:val="heading 9"/>
    <w:basedOn w:val="a"/>
    <w:next w:val="a"/>
    <w:link w:val="90"/>
    <w:qFormat/>
    <w:rsid w:val="0037394D"/>
    <w:pPr>
      <w:keepNext/>
      <w:shd w:val="clear" w:color="auto" w:fill="FFFFFF"/>
      <w:autoSpaceDN/>
      <w:adjustRightInd/>
      <w:spacing w:before="11"/>
      <w:ind w:left="1276" w:firstLine="2977"/>
      <w:jc w:val="right"/>
      <w:outlineLvl w:val="8"/>
    </w:pPr>
    <w:rPr>
      <w:color w:val="000000"/>
      <w:sz w:val="28"/>
      <w:szCs w:val="19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06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D50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D50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nhideWhenUsed/>
    <w:qFormat/>
    <w:rsid w:val="00DD5061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4A2B49"/>
    <w:pPr>
      <w:jc w:val="center"/>
    </w:pPr>
    <w:rPr>
      <w:sz w:val="28"/>
      <w:lang w:eastAsia="en-US"/>
    </w:rPr>
  </w:style>
  <w:style w:type="character" w:customStyle="1" w:styleId="a5">
    <w:name w:val="Название Знак"/>
    <w:basedOn w:val="a0"/>
    <w:link w:val="a4"/>
    <w:rsid w:val="00DD5061"/>
    <w:rPr>
      <w:sz w:val="28"/>
      <w:szCs w:val="24"/>
      <w:lang w:eastAsia="en-US"/>
    </w:rPr>
  </w:style>
  <w:style w:type="paragraph" w:styleId="a6">
    <w:name w:val="No Spacing"/>
    <w:link w:val="a7"/>
    <w:uiPriority w:val="1"/>
    <w:qFormat/>
    <w:rsid w:val="00DD5061"/>
    <w:rPr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rsid w:val="00DD5061"/>
    <w:rPr>
      <w:sz w:val="24"/>
      <w:szCs w:val="24"/>
      <w:lang w:val="ru-RU" w:eastAsia="ru-RU" w:bidi="ar-SA"/>
    </w:rPr>
  </w:style>
  <w:style w:type="paragraph" w:styleId="a8">
    <w:name w:val="TOC Heading"/>
    <w:basedOn w:val="1"/>
    <w:next w:val="a"/>
    <w:uiPriority w:val="39"/>
    <w:semiHidden/>
    <w:unhideWhenUsed/>
    <w:qFormat/>
    <w:rsid w:val="00DD5061"/>
    <w:pPr>
      <w:outlineLvl w:val="9"/>
    </w:pPr>
  </w:style>
  <w:style w:type="paragraph" w:styleId="a9">
    <w:name w:val="Body Text"/>
    <w:basedOn w:val="a"/>
    <w:link w:val="aa"/>
    <w:rsid w:val="00877DA7"/>
    <w:pPr>
      <w:widowControl/>
      <w:autoSpaceDE/>
      <w:autoSpaceDN/>
      <w:adjustRightInd/>
      <w:spacing w:after="120"/>
    </w:pPr>
    <w:rPr>
      <w:rFonts w:eastAsia="MS Mincho"/>
      <w:lang w:eastAsia="ja-JP"/>
    </w:rPr>
  </w:style>
  <w:style w:type="character" w:customStyle="1" w:styleId="aa">
    <w:name w:val="Основной текст Знак"/>
    <w:basedOn w:val="a0"/>
    <w:link w:val="a9"/>
    <w:rsid w:val="00877DA7"/>
    <w:rPr>
      <w:rFonts w:eastAsia="MS Mincho"/>
      <w:sz w:val="24"/>
      <w:szCs w:val="24"/>
      <w:lang w:eastAsia="ja-JP"/>
    </w:rPr>
  </w:style>
  <w:style w:type="character" w:styleId="ab">
    <w:name w:val="annotation reference"/>
    <w:basedOn w:val="a0"/>
    <w:uiPriority w:val="99"/>
    <w:rsid w:val="00877DA7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rsid w:val="00877DA7"/>
    <w:pPr>
      <w:widowControl/>
      <w:autoSpaceDE/>
      <w:autoSpaceDN/>
      <w:adjustRightInd/>
    </w:pPr>
    <w:rPr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rsid w:val="00877DA7"/>
    <w:rPr>
      <w:lang w:eastAsia="en-US"/>
    </w:rPr>
  </w:style>
  <w:style w:type="paragraph" w:customStyle="1" w:styleId="ae">
    <w:name w:val="_ПРИЛОЖ"/>
    <w:basedOn w:val="a"/>
    <w:uiPriority w:val="99"/>
    <w:rsid w:val="00877DA7"/>
    <w:pPr>
      <w:widowControl/>
      <w:spacing w:line="228" w:lineRule="auto"/>
      <w:ind w:right="-35"/>
      <w:jc w:val="center"/>
    </w:pPr>
    <w:rPr>
      <w:rFonts w:ascii="Calibri" w:hAnsi="Calibri"/>
      <w:b/>
      <w:bCs/>
      <w:sz w:val="30"/>
      <w:szCs w:val="30"/>
    </w:rPr>
  </w:style>
  <w:style w:type="paragraph" w:styleId="af">
    <w:name w:val="Balloon Text"/>
    <w:basedOn w:val="a"/>
    <w:link w:val="af0"/>
    <w:uiPriority w:val="99"/>
    <w:unhideWhenUsed/>
    <w:rsid w:val="00877DA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877DA7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7D27B7"/>
    <w:pPr>
      <w:widowControl/>
      <w:autoSpaceDE/>
      <w:autoSpaceDN/>
      <w:adjustRightInd/>
      <w:ind w:left="720"/>
      <w:contextualSpacing/>
    </w:pPr>
    <w:rPr>
      <w:rFonts w:eastAsia="Calibri"/>
      <w:szCs w:val="22"/>
      <w:lang w:eastAsia="en-US"/>
    </w:rPr>
  </w:style>
  <w:style w:type="paragraph" w:styleId="af2">
    <w:name w:val="header"/>
    <w:basedOn w:val="a"/>
    <w:link w:val="af3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7D27B7"/>
    <w:rPr>
      <w:rFonts w:eastAsia="Calibri"/>
      <w:sz w:val="24"/>
      <w:szCs w:val="22"/>
      <w:lang w:eastAsia="en-US"/>
    </w:rPr>
  </w:style>
  <w:style w:type="paragraph" w:styleId="af4">
    <w:name w:val="footer"/>
    <w:basedOn w:val="a"/>
    <w:link w:val="af5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rsid w:val="007D27B7"/>
    <w:rPr>
      <w:rFonts w:eastAsia="Calibri"/>
      <w:sz w:val="24"/>
      <w:szCs w:val="22"/>
      <w:lang w:eastAsia="en-US"/>
    </w:rPr>
  </w:style>
  <w:style w:type="paragraph" w:styleId="31">
    <w:name w:val="Body Text 3"/>
    <w:basedOn w:val="a"/>
    <w:link w:val="32"/>
    <w:uiPriority w:val="99"/>
    <w:unhideWhenUsed/>
    <w:rsid w:val="007D27B7"/>
    <w:pPr>
      <w:widowControl/>
      <w:autoSpaceDE/>
      <w:autoSpaceDN/>
      <w:adjustRightInd/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7D27B7"/>
    <w:rPr>
      <w:rFonts w:eastAsia="Calibri"/>
      <w:sz w:val="16"/>
      <w:szCs w:val="16"/>
      <w:lang w:eastAsia="en-US"/>
    </w:rPr>
  </w:style>
  <w:style w:type="character" w:styleId="af6">
    <w:name w:val="Hyperlink"/>
    <w:basedOn w:val="a0"/>
    <w:rsid w:val="007D27B7"/>
    <w:rPr>
      <w:color w:val="0000FF"/>
      <w:u w:val="single"/>
    </w:rPr>
  </w:style>
  <w:style w:type="character" w:customStyle="1" w:styleId="FontStyle24">
    <w:name w:val="Font Style24"/>
    <w:basedOn w:val="a0"/>
    <w:uiPriority w:val="99"/>
    <w:rsid w:val="007D27B7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uiPriority w:val="99"/>
    <w:rsid w:val="007D27B7"/>
    <w:pPr>
      <w:spacing w:line="235" w:lineRule="exact"/>
      <w:jc w:val="both"/>
    </w:pPr>
  </w:style>
  <w:style w:type="character" w:customStyle="1" w:styleId="40">
    <w:name w:val="Заголовок 4 Знак"/>
    <w:basedOn w:val="a0"/>
    <w:link w:val="4"/>
    <w:rsid w:val="0037394D"/>
    <w:rPr>
      <w:b/>
      <w:bCs/>
      <w:sz w:val="28"/>
      <w:szCs w:val="28"/>
      <w:lang w:eastAsia="zh-CN"/>
    </w:rPr>
  </w:style>
  <w:style w:type="character" w:customStyle="1" w:styleId="70">
    <w:name w:val="Заголовок 7 Знак"/>
    <w:basedOn w:val="a0"/>
    <w:link w:val="7"/>
    <w:rsid w:val="0037394D"/>
    <w:rPr>
      <w:sz w:val="28"/>
      <w:lang w:eastAsia="zh-CN"/>
    </w:rPr>
  </w:style>
  <w:style w:type="character" w:customStyle="1" w:styleId="80">
    <w:name w:val="Заголовок 8 Знак"/>
    <w:basedOn w:val="a0"/>
    <w:link w:val="8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90">
    <w:name w:val="Заголовок 9 Знак"/>
    <w:basedOn w:val="a0"/>
    <w:link w:val="9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WW8Num1z0">
    <w:name w:val="WW8Num1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z1">
    <w:name w:val="WW8Num1z1"/>
    <w:rsid w:val="0037394D"/>
  </w:style>
  <w:style w:type="character" w:customStyle="1" w:styleId="WW8Num1z2">
    <w:name w:val="WW8Num1z2"/>
    <w:rsid w:val="0037394D"/>
  </w:style>
  <w:style w:type="character" w:customStyle="1" w:styleId="WW8Num1z3">
    <w:name w:val="WW8Num1z3"/>
    <w:rsid w:val="0037394D"/>
  </w:style>
  <w:style w:type="character" w:customStyle="1" w:styleId="WW8Num1z4">
    <w:name w:val="WW8Num1z4"/>
    <w:rsid w:val="0037394D"/>
  </w:style>
  <w:style w:type="character" w:customStyle="1" w:styleId="WW8Num1z5">
    <w:name w:val="WW8Num1z5"/>
    <w:rsid w:val="0037394D"/>
  </w:style>
  <w:style w:type="character" w:customStyle="1" w:styleId="WW8Num1z6">
    <w:name w:val="WW8Num1z6"/>
    <w:rsid w:val="0037394D"/>
  </w:style>
  <w:style w:type="character" w:customStyle="1" w:styleId="WW8Num1z7">
    <w:name w:val="WW8Num1z7"/>
    <w:rsid w:val="0037394D"/>
  </w:style>
  <w:style w:type="character" w:customStyle="1" w:styleId="WW8Num1z8">
    <w:name w:val="WW8Num1z8"/>
    <w:rsid w:val="0037394D"/>
  </w:style>
  <w:style w:type="character" w:customStyle="1" w:styleId="WW8Num2z0">
    <w:name w:val="WW8Num2z0"/>
    <w:rsid w:val="0037394D"/>
    <w:rPr>
      <w:rFonts w:ascii="Symbol" w:hAnsi="Symbol" w:cs="Symbol"/>
      <w:b w:val="0"/>
      <w:i w:val="0"/>
    </w:rPr>
  </w:style>
  <w:style w:type="character" w:customStyle="1" w:styleId="WW8Num2z1">
    <w:name w:val="WW8Num2z1"/>
    <w:rsid w:val="0037394D"/>
  </w:style>
  <w:style w:type="character" w:customStyle="1" w:styleId="WW8Num2z2">
    <w:name w:val="WW8Num2z2"/>
    <w:rsid w:val="0037394D"/>
  </w:style>
  <w:style w:type="character" w:customStyle="1" w:styleId="WW8Num2z3">
    <w:name w:val="WW8Num2z3"/>
    <w:rsid w:val="0037394D"/>
    <w:rPr>
      <w:b w:val="0"/>
      <w:i w:val="0"/>
    </w:rPr>
  </w:style>
  <w:style w:type="character" w:customStyle="1" w:styleId="WW8Num2z4">
    <w:name w:val="WW8Num2z4"/>
    <w:rsid w:val="0037394D"/>
  </w:style>
  <w:style w:type="character" w:customStyle="1" w:styleId="WW8Num2z5">
    <w:name w:val="WW8Num2z5"/>
    <w:rsid w:val="0037394D"/>
  </w:style>
  <w:style w:type="character" w:customStyle="1" w:styleId="WW8Num2z6">
    <w:name w:val="WW8Num2z6"/>
    <w:rsid w:val="0037394D"/>
  </w:style>
  <w:style w:type="character" w:customStyle="1" w:styleId="WW8Num2z7">
    <w:name w:val="WW8Num2z7"/>
    <w:rsid w:val="0037394D"/>
  </w:style>
  <w:style w:type="character" w:customStyle="1" w:styleId="WW8Num2z8">
    <w:name w:val="WW8Num2z8"/>
    <w:rsid w:val="0037394D"/>
  </w:style>
  <w:style w:type="character" w:customStyle="1" w:styleId="WW8Num3z0">
    <w:name w:val="WW8Num3z0"/>
    <w:rsid w:val="0037394D"/>
    <w:rPr>
      <w:rFonts w:ascii="Symbol" w:hAnsi="Symbol" w:cs="Symbol"/>
    </w:rPr>
  </w:style>
  <w:style w:type="character" w:customStyle="1" w:styleId="WW8Num3z1">
    <w:name w:val="WW8Num3z1"/>
    <w:rsid w:val="0037394D"/>
    <w:rPr>
      <w:rFonts w:ascii="Courier New" w:hAnsi="Courier New" w:cs="Courier New"/>
    </w:rPr>
  </w:style>
  <w:style w:type="character" w:customStyle="1" w:styleId="WW8Num3z2">
    <w:name w:val="WW8Num3z2"/>
    <w:rsid w:val="0037394D"/>
    <w:rPr>
      <w:rFonts w:ascii="Wingdings" w:hAnsi="Wingdings" w:cs="Wingdings"/>
    </w:rPr>
  </w:style>
  <w:style w:type="character" w:customStyle="1" w:styleId="WW8Num4z0">
    <w:name w:val="WW8Num4z0"/>
    <w:rsid w:val="0037394D"/>
    <w:rPr>
      <w:bCs/>
      <w:color w:val="000000"/>
      <w:spacing w:val="-3"/>
      <w:sz w:val="28"/>
      <w:szCs w:val="28"/>
      <w:lang w:val="en-US"/>
    </w:rPr>
  </w:style>
  <w:style w:type="character" w:customStyle="1" w:styleId="WW8Num4z1">
    <w:name w:val="WW8Num4z1"/>
    <w:rsid w:val="0037394D"/>
  </w:style>
  <w:style w:type="character" w:customStyle="1" w:styleId="WW8Num4z2">
    <w:name w:val="WW8Num4z2"/>
    <w:rsid w:val="0037394D"/>
  </w:style>
  <w:style w:type="character" w:customStyle="1" w:styleId="WW8Num4z3">
    <w:name w:val="WW8Num4z3"/>
    <w:rsid w:val="0037394D"/>
  </w:style>
  <w:style w:type="character" w:customStyle="1" w:styleId="WW8Num4z4">
    <w:name w:val="WW8Num4z4"/>
    <w:rsid w:val="0037394D"/>
  </w:style>
  <w:style w:type="character" w:customStyle="1" w:styleId="WW8Num4z5">
    <w:name w:val="WW8Num4z5"/>
    <w:rsid w:val="0037394D"/>
  </w:style>
  <w:style w:type="character" w:customStyle="1" w:styleId="WW8Num4z6">
    <w:name w:val="WW8Num4z6"/>
    <w:rsid w:val="0037394D"/>
  </w:style>
  <w:style w:type="character" w:customStyle="1" w:styleId="WW8Num4z7">
    <w:name w:val="WW8Num4z7"/>
    <w:rsid w:val="0037394D"/>
  </w:style>
  <w:style w:type="character" w:customStyle="1" w:styleId="WW8Num4z8">
    <w:name w:val="WW8Num4z8"/>
    <w:rsid w:val="0037394D"/>
  </w:style>
  <w:style w:type="character" w:customStyle="1" w:styleId="WW8Num5z0">
    <w:name w:val="WW8Num5z0"/>
    <w:rsid w:val="0037394D"/>
    <w:rPr>
      <w:rFonts w:ascii="Symbol" w:hAnsi="Symbol" w:cs="Symbol"/>
    </w:rPr>
  </w:style>
  <w:style w:type="character" w:customStyle="1" w:styleId="WW8Num5z1">
    <w:name w:val="WW8Num5z1"/>
    <w:rsid w:val="0037394D"/>
    <w:rPr>
      <w:rFonts w:ascii="Courier New" w:hAnsi="Courier New" w:cs="Courier New"/>
    </w:rPr>
  </w:style>
  <w:style w:type="character" w:customStyle="1" w:styleId="WW8Num5z2">
    <w:name w:val="WW8Num5z2"/>
    <w:rsid w:val="0037394D"/>
    <w:rPr>
      <w:rFonts w:ascii="Wingdings" w:hAnsi="Wingdings" w:cs="Wingdings"/>
    </w:rPr>
  </w:style>
  <w:style w:type="character" w:customStyle="1" w:styleId="WW8Num6z0">
    <w:name w:val="WW8Num6z0"/>
    <w:rsid w:val="0037394D"/>
    <w:rPr>
      <w:rFonts w:ascii="Symbol" w:hAnsi="Symbol" w:cs="Symbol"/>
    </w:rPr>
  </w:style>
  <w:style w:type="character" w:customStyle="1" w:styleId="WW8Num6z1">
    <w:name w:val="WW8Num6z1"/>
    <w:rsid w:val="0037394D"/>
    <w:rPr>
      <w:rFonts w:ascii="Courier New" w:hAnsi="Courier New" w:cs="Courier New"/>
    </w:rPr>
  </w:style>
  <w:style w:type="character" w:customStyle="1" w:styleId="WW8Num6z2">
    <w:name w:val="WW8Num6z2"/>
    <w:rsid w:val="0037394D"/>
    <w:rPr>
      <w:rFonts w:ascii="Wingdings" w:hAnsi="Wingdings" w:cs="Wingdings"/>
    </w:rPr>
  </w:style>
  <w:style w:type="character" w:customStyle="1" w:styleId="WW8Num7z0">
    <w:name w:val="WW8Num7z0"/>
    <w:rsid w:val="0037394D"/>
    <w:rPr>
      <w:rFonts w:ascii="Symbol" w:hAnsi="Symbol" w:cs="Symbol"/>
    </w:rPr>
  </w:style>
  <w:style w:type="character" w:customStyle="1" w:styleId="WW8Num7z1">
    <w:name w:val="WW8Num7z1"/>
    <w:rsid w:val="0037394D"/>
    <w:rPr>
      <w:rFonts w:ascii="Courier New" w:hAnsi="Courier New" w:cs="Courier New"/>
    </w:rPr>
  </w:style>
  <w:style w:type="character" w:customStyle="1" w:styleId="WW8Num7z2">
    <w:name w:val="WW8Num7z2"/>
    <w:rsid w:val="0037394D"/>
    <w:rPr>
      <w:rFonts w:ascii="Wingdings" w:hAnsi="Wingdings" w:cs="Wingdings"/>
    </w:rPr>
  </w:style>
  <w:style w:type="character" w:customStyle="1" w:styleId="WW8Num8z0">
    <w:name w:val="WW8Num8z0"/>
    <w:rsid w:val="0037394D"/>
    <w:rPr>
      <w:rFonts w:eastAsia="Cambria"/>
    </w:rPr>
  </w:style>
  <w:style w:type="character" w:customStyle="1" w:styleId="WW8Num8z1">
    <w:name w:val="WW8Num8z1"/>
    <w:rsid w:val="0037394D"/>
  </w:style>
  <w:style w:type="character" w:customStyle="1" w:styleId="WW8Num8z2">
    <w:name w:val="WW8Num8z2"/>
    <w:rsid w:val="0037394D"/>
  </w:style>
  <w:style w:type="character" w:customStyle="1" w:styleId="WW8Num8z3">
    <w:name w:val="WW8Num8z3"/>
    <w:rsid w:val="0037394D"/>
  </w:style>
  <w:style w:type="character" w:customStyle="1" w:styleId="WW8Num8z4">
    <w:name w:val="WW8Num8z4"/>
    <w:rsid w:val="0037394D"/>
  </w:style>
  <w:style w:type="character" w:customStyle="1" w:styleId="WW8Num8z5">
    <w:name w:val="WW8Num8z5"/>
    <w:rsid w:val="0037394D"/>
  </w:style>
  <w:style w:type="character" w:customStyle="1" w:styleId="WW8Num8z6">
    <w:name w:val="WW8Num8z6"/>
    <w:rsid w:val="0037394D"/>
  </w:style>
  <w:style w:type="character" w:customStyle="1" w:styleId="WW8Num8z7">
    <w:name w:val="WW8Num8z7"/>
    <w:rsid w:val="0037394D"/>
  </w:style>
  <w:style w:type="character" w:customStyle="1" w:styleId="WW8Num8z8">
    <w:name w:val="WW8Num8z8"/>
    <w:rsid w:val="0037394D"/>
  </w:style>
  <w:style w:type="character" w:customStyle="1" w:styleId="WW8Num9z0">
    <w:name w:val="WW8Num9z0"/>
    <w:rsid w:val="0037394D"/>
    <w:rPr>
      <w:sz w:val="28"/>
      <w:szCs w:val="28"/>
      <w:lang w:val="en-US"/>
    </w:rPr>
  </w:style>
  <w:style w:type="character" w:customStyle="1" w:styleId="WW8Num9z1">
    <w:name w:val="WW8Num9z1"/>
    <w:rsid w:val="0037394D"/>
  </w:style>
  <w:style w:type="character" w:customStyle="1" w:styleId="WW8Num9z2">
    <w:name w:val="WW8Num9z2"/>
    <w:rsid w:val="0037394D"/>
  </w:style>
  <w:style w:type="character" w:customStyle="1" w:styleId="WW8Num9z3">
    <w:name w:val="WW8Num9z3"/>
    <w:rsid w:val="0037394D"/>
  </w:style>
  <w:style w:type="character" w:customStyle="1" w:styleId="WW8Num9z4">
    <w:name w:val="WW8Num9z4"/>
    <w:rsid w:val="0037394D"/>
  </w:style>
  <w:style w:type="character" w:customStyle="1" w:styleId="WW8Num9z5">
    <w:name w:val="WW8Num9z5"/>
    <w:rsid w:val="0037394D"/>
  </w:style>
  <w:style w:type="character" w:customStyle="1" w:styleId="WW8Num9z6">
    <w:name w:val="WW8Num9z6"/>
    <w:rsid w:val="0037394D"/>
  </w:style>
  <w:style w:type="character" w:customStyle="1" w:styleId="WW8Num9z7">
    <w:name w:val="WW8Num9z7"/>
    <w:rsid w:val="0037394D"/>
  </w:style>
  <w:style w:type="character" w:customStyle="1" w:styleId="WW8Num9z8">
    <w:name w:val="WW8Num9z8"/>
    <w:rsid w:val="0037394D"/>
  </w:style>
  <w:style w:type="character" w:customStyle="1" w:styleId="WW8Num10z0">
    <w:name w:val="WW8Num10z0"/>
    <w:rsid w:val="0037394D"/>
    <w:rPr>
      <w:rFonts w:ascii="Symbol" w:hAnsi="Symbol" w:cs="Symbol"/>
    </w:rPr>
  </w:style>
  <w:style w:type="character" w:customStyle="1" w:styleId="WW8Num10z1">
    <w:name w:val="WW8Num10z1"/>
    <w:rsid w:val="0037394D"/>
    <w:rPr>
      <w:rFonts w:ascii="Courier New" w:hAnsi="Courier New" w:cs="Courier New"/>
    </w:rPr>
  </w:style>
  <w:style w:type="character" w:customStyle="1" w:styleId="WW8Num10z2">
    <w:name w:val="WW8Num10z2"/>
    <w:rsid w:val="0037394D"/>
    <w:rPr>
      <w:rFonts w:ascii="Wingdings" w:hAnsi="Wingdings" w:cs="Wingdings"/>
    </w:rPr>
  </w:style>
  <w:style w:type="character" w:customStyle="1" w:styleId="WW8Num11z0">
    <w:name w:val="WW8Num11z0"/>
    <w:rsid w:val="0037394D"/>
    <w:rPr>
      <w:rFonts w:ascii="Symbol" w:hAnsi="Symbol" w:cs="Symbol"/>
    </w:rPr>
  </w:style>
  <w:style w:type="character" w:customStyle="1" w:styleId="WW8Num11z1">
    <w:name w:val="WW8Num11z1"/>
    <w:rsid w:val="0037394D"/>
    <w:rPr>
      <w:rFonts w:ascii="Courier New" w:hAnsi="Courier New" w:cs="Courier New"/>
    </w:rPr>
  </w:style>
  <w:style w:type="character" w:customStyle="1" w:styleId="WW8Num11z2">
    <w:name w:val="WW8Num11z2"/>
    <w:rsid w:val="0037394D"/>
    <w:rPr>
      <w:rFonts w:ascii="Wingdings" w:hAnsi="Wingdings" w:cs="Wingdings"/>
    </w:rPr>
  </w:style>
  <w:style w:type="character" w:customStyle="1" w:styleId="WW8Num12z0">
    <w:name w:val="WW8Num12z0"/>
    <w:rsid w:val="0037394D"/>
  </w:style>
  <w:style w:type="character" w:customStyle="1" w:styleId="WW8Num12z1">
    <w:name w:val="WW8Num12z1"/>
    <w:rsid w:val="0037394D"/>
  </w:style>
  <w:style w:type="character" w:customStyle="1" w:styleId="WW8Num12z2">
    <w:name w:val="WW8Num12z2"/>
    <w:rsid w:val="0037394D"/>
  </w:style>
  <w:style w:type="character" w:customStyle="1" w:styleId="WW8Num12z3">
    <w:name w:val="WW8Num12z3"/>
    <w:rsid w:val="0037394D"/>
  </w:style>
  <w:style w:type="character" w:customStyle="1" w:styleId="WW8Num12z4">
    <w:name w:val="WW8Num12z4"/>
    <w:rsid w:val="0037394D"/>
  </w:style>
  <w:style w:type="character" w:customStyle="1" w:styleId="WW8Num12z5">
    <w:name w:val="WW8Num12z5"/>
    <w:rsid w:val="0037394D"/>
  </w:style>
  <w:style w:type="character" w:customStyle="1" w:styleId="WW8Num12z6">
    <w:name w:val="WW8Num12z6"/>
    <w:rsid w:val="0037394D"/>
  </w:style>
  <w:style w:type="character" w:customStyle="1" w:styleId="WW8Num12z7">
    <w:name w:val="WW8Num12z7"/>
    <w:rsid w:val="0037394D"/>
  </w:style>
  <w:style w:type="character" w:customStyle="1" w:styleId="WW8Num12z8">
    <w:name w:val="WW8Num12z8"/>
    <w:rsid w:val="0037394D"/>
  </w:style>
  <w:style w:type="character" w:customStyle="1" w:styleId="WW8Num13z0">
    <w:name w:val="WW8Num13z0"/>
    <w:rsid w:val="0037394D"/>
    <w:rPr>
      <w:sz w:val="28"/>
      <w:szCs w:val="28"/>
    </w:rPr>
  </w:style>
  <w:style w:type="character" w:customStyle="1" w:styleId="WW8Num13z1">
    <w:name w:val="WW8Num13z1"/>
    <w:rsid w:val="0037394D"/>
  </w:style>
  <w:style w:type="character" w:customStyle="1" w:styleId="WW8Num13z2">
    <w:name w:val="WW8Num13z2"/>
    <w:rsid w:val="0037394D"/>
  </w:style>
  <w:style w:type="character" w:customStyle="1" w:styleId="WW8Num13z3">
    <w:name w:val="WW8Num13z3"/>
    <w:rsid w:val="0037394D"/>
  </w:style>
  <w:style w:type="character" w:customStyle="1" w:styleId="WW8Num13z4">
    <w:name w:val="WW8Num13z4"/>
    <w:rsid w:val="0037394D"/>
  </w:style>
  <w:style w:type="character" w:customStyle="1" w:styleId="WW8Num13z5">
    <w:name w:val="WW8Num13z5"/>
    <w:rsid w:val="0037394D"/>
  </w:style>
  <w:style w:type="character" w:customStyle="1" w:styleId="WW8Num13z6">
    <w:name w:val="WW8Num13z6"/>
    <w:rsid w:val="0037394D"/>
  </w:style>
  <w:style w:type="character" w:customStyle="1" w:styleId="WW8Num13z7">
    <w:name w:val="WW8Num13z7"/>
    <w:rsid w:val="0037394D"/>
  </w:style>
  <w:style w:type="character" w:customStyle="1" w:styleId="WW8Num13z8">
    <w:name w:val="WW8Num13z8"/>
    <w:rsid w:val="0037394D"/>
  </w:style>
  <w:style w:type="character" w:customStyle="1" w:styleId="WW8Num14z0">
    <w:name w:val="WW8Num14z0"/>
    <w:rsid w:val="0037394D"/>
  </w:style>
  <w:style w:type="character" w:customStyle="1" w:styleId="WW8Num14z1">
    <w:name w:val="WW8Num14z1"/>
    <w:rsid w:val="0037394D"/>
  </w:style>
  <w:style w:type="character" w:customStyle="1" w:styleId="WW8Num14z2">
    <w:name w:val="WW8Num14z2"/>
    <w:rsid w:val="0037394D"/>
  </w:style>
  <w:style w:type="character" w:customStyle="1" w:styleId="WW8Num14z3">
    <w:name w:val="WW8Num14z3"/>
    <w:rsid w:val="0037394D"/>
  </w:style>
  <w:style w:type="character" w:customStyle="1" w:styleId="WW8Num14z4">
    <w:name w:val="WW8Num14z4"/>
    <w:rsid w:val="0037394D"/>
  </w:style>
  <w:style w:type="character" w:customStyle="1" w:styleId="WW8Num14z5">
    <w:name w:val="WW8Num14z5"/>
    <w:rsid w:val="0037394D"/>
  </w:style>
  <w:style w:type="character" w:customStyle="1" w:styleId="WW8Num14z6">
    <w:name w:val="WW8Num14z6"/>
    <w:rsid w:val="0037394D"/>
  </w:style>
  <w:style w:type="character" w:customStyle="1" w:styleId="WW8Num14z7">
    <w:name w:val="WW8Num14z7"/>
    <w:rsid w:val="0037394D"/>
  </w:style>
  <w:style w:type="character" w:customStyle="1" w:styleId="WW8Num14z8">
    <w:name w:val="WW8Num14z8"/>
    <w:rsid w:val="0037394D"/>
  </w:style>
  <w:style w:type="character" w:customStyle="1" w:styleId="WW8Num15z0">
    <w:name w:val="WW8Num15z0"/>
    <w:rsid w:val="0037394D"/>
  </w:style>
  <w:style w:type="character" w:customStyle="1" w:styleId="WW8Num15z1">
    <w:name w:val="WW8Num15z1"/>
    <w:rsid w:val="0037394D"/>
  </w:style>
  <w:style w:type="character" w:customStyle="1" w:styleId="WW8Num15z2">
    <w:name w:val="WW8Num15z2"/>
    <w:rsid w:val="0037394D"/>
  </w:style>
  <w:style w:type="character" w:customStyle="1" w:styleId="WW8Num15z3">
    <w:name w:val="WW8Num15z3"/>
    <w:rsid w:val="0037394D"/>
  </w:style>
  <w:style w:type="character" w:customStyle="1" w:styleId="WW8Num15z4">
    <w:name w:val="WW8Num15z4"/>
    <w:rsid w:val="0037394D"/>
  </w:style>
  <w:style w:type="character" w:customStyle="1" w:styleId="WW8Num15z5">
    <w:name w:val="WW8Num15z5"/>
    <w:rsid w:val="0037394D"/>
  </w:style>
  <w:style w:type="character" w:customStyle="1" w:styleId="WW8Num15z6">
    <w:name w:val="WW8Num15z6"/>
    <w:rsid w:val="0037394D"/>
  </w:style>
  <w:style w:type="character" w:customStyle="1" w:styleId="WW8Num15z7">
    <w:name w:val="WW8Num15z7"/>
    <w:rsid w:val="0037394D"/>
  </w:style>
  <w:style w:type="character" w:customStyle="1" w:styleId="WW8Num15z8">
    <w:name w:val="WW8Num15z8"/>
    <w:rsid w:val="0037394D"/>
  </w:style>
  <w:style w:type="character" w:customStyle="1" w:styleId="WW8Num16z0">
    <w:name w:val="WW8Num16z0"/>
    <w:rsid w:val="0037394D"/>
  </w:style>
  <w:style w:type="character" w:customStyle="1" w:styleId="WW8Num16z1">
    <w:name w:val="WW8Num16z1"/>
    <w:rsid w:val="0037394D"/>
  </w:style>
  <w:style w:type="character" w:customStyle="1" w:styleId="WW8Num16z2">
    <w:name w:val="WW8Num16z2"/>
    <w:rsid w:val="0037394D"/>
  </w:style>
  <w:style w:type="character" w:customStyle="1" w:styleId="WW8Num16z3">
    <w:name w:val="WW8Num16z3"/>
    <w:rsid w:val="0037394D"/>
  </w:style>
  <w:style w:type="character" w:customStyle="1" w:styleId="WW8Num16z4">
    <w:name w:val="WW8Num16z4"/>
    <w:rsid w:val="0037394D"/>
  </w:style>
  <w:style w:type="character" w:customStyle="1" w:styleId="WW8Num16z5">
    <w:name w:val="WW8Num16z5"/>
    <w:rsid w:val="0037394D"/>
  </w:style>
  <w:style w:type="character" w:customStyle="1" w:styleId="WW8Num16z6">
    <w:name w:val="WW8Num16z6"/>
    <w:rsid w:val="0037394D"/>
  </w:style>
  <w:style w:type="character" w:customStyle="1" w:styleId="WW8Num16z7">
    <w:name w:val="WW8Num16z7"/>
    <w:rsid w:val="0037394D"/>
  </w:style>
  <w:style w:type="character" w:customStyle="1" w:styleId="WW8Num16z8">
    <w:name w:val="WW8Num16z8"/>
    <w:rsid w:val="0037394D"/>
  </w:style>
  <w:style w:type="character" w:customStyle="1" w:styleId="WW8Num17z0">
    <w:name w:val="WW8Num17z0"/>
    <w:rsid w:val="0037394D"/>
    <w:rPr>
      <w:rFonts w:ascii="Symbol" w:hAnsi="Symbol" w:cs="Symbol"/>
    </w:rPr>
  </w:style>
  <w:style w:type="character" w:customStyle="1" w:styleId="WW8Num17z1">
    <w:name w:val="WW8Num17z1"/>
    <w:rsid w:val="0037394D"/>
    <w:rPr>
      <w:rFonts w:ascii="Courier New" w:hAnsi="Courier New" w:cs="Courier New"/>
    </w:rPr>
  </w:style>
  <w:style w:type="character" w:customStyle="1" w:styleId="WW8Num17z2">
    <w:name w:val="WW8Num17z2"/>
    <w:rsid w:val="0037394D"/>
    <w:rPr>
      <w:rFonts w:ascii="Wingdings" w:hAnsi="Wingdings" w:cs="Wingdings"/>
    </w:rPr>
  </w:style>
  <w:style w:type="character" w:customStyle="1" w:styleId="WW8Num18z0">
    <w:name w:val="WW8Num18z0"/>
    <w:rsid w:val="0037394D"/>
  </w:style>
  <w:style w:type="character" w:customStyle="1" w:styleId="WW8Num18z1">
    <w:name w:val="WW8Num18z1"/>
    <w:rsid w:val="0037394D"/>
  </w:style>
  <w:style w:type="character" w:customStyle="1" w:styleId="WW8Num18z2">
    <w:name w:val="WW8Num18z2"/>
    <w:rsid w:val="0037394D"/>
  </w:style>
  <w:style w:type="character" w:customStyle="1" w:styleId="WW8Num18z3">
    <w:name w:val="WW8Num18z3"/>
    <w:rsid w:val="0037394D"/>
  </w:style>
  <w:style w:type="character" w:customStyle="1" w:styleId="WW8Num18z4">
    <w:name w:val="WW8Num18z4"/>
    <w:rsid w:val="0037394D"/>
  </w:style>
  <w:style w:type="character" w:customStyle="1" w:styleId="WW8Num18z5">
    <w:name w:val="WW8Num18z5"/>
    <w:rsid w:val="0037394D"/>
  </w:style>
  <w:style w:type="character" w:customStyle="1" w:styleId="WW8Num18z6">
    <w:name w:val="WW8Num18z6"/>
    <w:rsid w:val="0037394D"/>
  </w:style>
  <w:style w:type="character" w:customStyle="1" w:styleId="WW8Num18z7">
    <w:name w:val="WW8Num18z7"/>
    <w:rsid w:val="0037394D"/>
  </w:style>
  <w:style w:type="character" w:customStyle="1" w:styleId="WW8Num18z8">
    <w:name w:val="WW8Num18z8"/>
    <w:rsid w:val="0037394D"/>
  </w:style>
  <w:style w:type="character" w:customStyle="1" w:styleId="WW8Num19z0">
    <w:name w:val="WW8Num19z0"/>
    <w:rsid w:val="0037394D"/>
    <w:rPr>
      <w:rFonts w:ascii="Symbol" w:hAnsi="Symbol" w:cs="Symbol"/>
    </w:rPr>
  </w:style>
  <w:style w:type="character" w:customStyle="1" w:styleId="WW8Num19z1">
    <w:name w:val="WW8Num19z1"/>
    <w:rsid w:val="0037394D"/>
    <w:rPr>
      <w:rFonts w:ascii="Courier New" w:hAnsi="Courier New" w:cs="Courier New"/>
    </w:rPr>
  </w:style>
  <w:style w:type="character" w:customStyle="1" w:styleId="WW8Num19z2">
    <w:name w:val="WW8Num19z2"/>
    <w:rsid w:val="0037394D"/>
    <w:rPr>
      <w:rFonts w:ascii="Wingdings" w:hAnsi="Wingdings" w:cs="Wingdings"/>
    </w:rPr>
  </w:style>
  <w:style w:type="character" w:customStyle="1" w:styleId="WW8Num20z0">
    <w:name w:val="WW8Num20z0"/>
    <w:rsid w:val="0037394D"/>
  </w:style>
  <w:style w:type="character" w:customStyle="1" w:styleId="WW8Num20z1">
    <w:name w:val="WW8Num20z1"/>
    <w:rsid w:val="0037394D"/>
  </w:style>
  <w:style w:type="character" w:customStyle="1" w:styleId="WW8Num20z2">
    <w:name w:val="WW8Num20z2"/>
    <w:rsid w:val="0037394D"/>
  </w:style>
  <w:style w:type="character" w:customStyle="1" w:styleId="WW8Num20z3">
    <w:name w:val="WW8Num20z3"/>
    <w:rsid w:val="0037394D"/>
  </w:style>
  <w:style w:type="character" w:customStyle="1" w:styleId="WW8Num20z4">
    <w:name w:val="WW8Num20z4"/>
    <w:rsid w:val="0037394D"/>
  </w:style>
  <w:style w:type="character" w:customStyle="1" w:styleId="WW8Num20z5">
    <w:name w:val="WW8Num20z5"/>
    <w:rsid w:val="0037394D"/>
  </w:style>
  <w:style w:type="character" w:customStyle="1" w:styleId="WW8Num20z6">
    <w:name w:val="WW8Num20z6"/>
    <w:rsid w:val="0037394D"/>
  </w:style>
  <w:style w:type="character" w:customStyle="1" w:styleId="WW8Num20z7">
    <w:name w:val="WW8Num20z7"/>
    <w:rsid w:val="0037394D"/>
  </w:style>
  <w:style w:type="character" w:customStyle="1" w:styleId="WW8Num20z8">
    <w:name w:val="WW8Num20z8"/>
    <w:rsid w:val="0037394D"/>
  </w:style>
  <w:style w:type="character" w:customStyle="1" w:styleId="WW8Num21z0">
    <w:name w:val="WW8Num21z0"/>
    <w:rsid w:val="0037394D"/>
    <w:rPr>
      <w:color w:val="333333"/>
      <w:sz w:val="28"/>
      <w:szCs w:val="28"/>
    </w:rPr>
  </w:style>
  <w:style w:type="character" w:customStyle="1" w:styleId="WW8Num21z1">
    <w:name w:val="WW8Num21z1"/>
    <w:rsid w:val="0037394D"/>
  </w:style>
  <w:style w:type="character" w:customStyle="1" w:styleId="WW8Num21z2">
    <w:name w:val="WW8Num21z2"/>
    <w:rsid w:val="0037394D"/>
  </w:style>
  <w:style w:type="character" w:customStyle="1" w:styleId="WW8Num21z3">
    <w:name w:val="WW8Num21z3"/>
    <w:rsid w:val="0037394D"/>
  </w:style>
  <w:style w:type="character" w:customStyle="1" w:styleId="WW8Num21z4">
    <w:name w:val="WW8Num21z4"/>
    <w:rsid w:val="0037394D"/>
  </w:style>
  <w:style w:type="character" w:customStyle="1" w:styleId="WW8Num21z5">
    <w:name w:val="WW8Num21z5"/>
    <w:rsid w:val="0037394D"/>
  </w:style>
  <w:style w:type="character" w:customStyle="1" w:styleId="WW8Num21z6">
    <w:name w:val="WW8Num21z6"/>
    <w:rsid w:val="0037394D"/>
  </w:style>
  <w:style w:type="character" w:customStyle="1" w:styleId="WW8Num21z7">
    <w:name w:val="WW8Num21z7"/>
    <w:rsid w:val="0037394D"/>
  </w:style>
  <w:style w:type="character" w:customStyle="1" w:styleId="WW8Num21z8">
    <w:name w:val="WW8Num21z8"/>
    <w:rsid w:val="0037394D"/>
  </w:style>
  <w:style w:type="character" w:customStyle="1" w:styleId="WW8Num22z0">
    <w:name w:val="WW8Num22z0"/>
    <w:rsid w:val="0037394D"/>
    <w:rPr>
      <w:rFonts w:ascii="Symbol" w:hAnsi="Symbol" w:cs="Symbol"/>
    </w:rPr>
  </w:style>
  <w:style w:type="character" w:customStyle="1" w:styleId="WW8Num22z1">
    <w:name w:val="WW8Num22z1"/>
    <w:rsid w:val="0037394D"/>
    <w:rPr>
      <w:rFonts w:ascii="Courier New" w:hAnsi="Courier New" w:cs="Courier New"/>
    </w:rPr>
  </w:style>
  <w:style w:type="character" w:customStyle="1" w:styleId="WW8Num22z2">
    <w:name w:val="WW8Num22z2"/>
    <w:rsid w:val="0037394D"/>
    <w:rPr>
      <w:rFonts w:ascii="Wingdings" w:hAnsi="Wingdings" w:cs="Wingdings"/>
    </w:rPr>
  </w:style>
  <w:style w:type="character" w:customStyle="1" w:styleId="WW8Num23z0">
    <w:name w:val="WW8Num23z0"/>
    <w:rsid w:val="0037394D"/>
    <w:rPr>
      <w:rFonts w:ascii="Symbol" w:hAnsi="Symbol" w:cs="Symbol"/>
    </w:rPr>
  </w:style>
  <w:style w:type="character" w:customStyle="1" w:styleId="WW8Num23z1">
    <w:name w:val="WW8Num23z1"/>
    <w:rsid w:val="0037394D"/>
    <w:rPr>
      <w:rFonts w:ascii="Courier New" w:hAnsi="Courier New" w:cs="Courier New"/>
    </w:rPr>
  </w:style>
  <w:style w:type="character" w:customStyle="1" w:styleId="WW8Num23z2">
    <w:name w:val="WW8Num23z2"/>
    <w:rsid w:val="0037394D"/>
    <w:rPr>
      <w:rFonts w:ascii="Wingdings" w:hAnsi="Wingdings" w:cs="Wingdings"/>
    </w:rPr>
  </w:style>
  <w:style w:type="character" w:customStyle="1" w:styleId="WW8Num24z0">
    <w:name w:val="WW8Num24z0"/>
    <w:rsid w:val="0037394D"/>
  </w:style>
  <w:style w:type="character" w:customStyle="1" w:styleId="WW8Num24z1">
    <w:name w:val="WW8Num24z1"/>
    <w:rsid w:val="0037394D"/>
  </w:style>
  <w:style w:type="character" w:customStyle="1" w:styleId="WW8Num24z2">
    <w:name w:val="WW8Num24z2"/>
    <w:rsid w:val="0037394D"/>
  </w:style>
  <w:style w:type="character" w:customStyle="1" w:styleId="WW8Num24z3">
    <w:name w:val="WW8Num24z3"/>
    <w:rsid w:val="0037394D"/>
  </w:style>
  <w:style w:type="character" w:customStyle="1" w:styleId="WW8Num24z4">
    <w:name w:val="WW8Num24z4"/>
    <w:rsid w:val="0037394D"/>
  </w:style>
  <w:style w:type="character" w:customStyle="1" w:styleId="WW8Num24z5">
    <w:name w:val="WW8Num24z5"/>
    <w:rsid w:val="0037394D"/>
  </w:style>
  <w:style w:type="character" w:customStyle="1" w:styleId="WW8Num24z6">
    <w:name w:val="WW8Num24z6"/>
    <w:rsid w:val="0037394D"/>
  </w:style>
  <w:style w:type="character" w:customStyle="1" w:styleId="WW8Num24z7">
    <w:name w:val="WW8Num24z7"/>
    <w:rsid w:val="0037394D"/>
  </w:style>
  <w:style w:type="character" w:customStyle="1" w:styleId="WW8Num24z8">
    <w:name w:val="WW8Num24z8"/>
    <w:rsid w:val="0037394D"/>
  </w:style>
  <w:style w:type="character" w:customStyle="1" w:styleId="WW8Num25z0">
    <w:name w:val="WW8Num25z0"/>
    <w:rsid w:val="0037394D"/>
    <w:rPr>
      <w:rFonts w:ascii="Symbol" w:hAnsi="Symbol" w:cs="Symbol"/>
    </w:rPr>
  </w:style>
  <w:style w:type="character" w:customStyle="1" w:styleId="WW8Num25z1">
    <w:name w:val="WW8Num25z1"/>
    <w:rsid w:val="0037394D"/>
    <w:rPr>
      <w:rFonts w:ascii="Courier New" w:hAnsi="Courier New" w:cs="Courier New"/>
    </w:rPr>
  </w:style>
  <w:style w:type="character" w:customStyle="1" w:styleId="WW8Num25z2">
    <w:name w:val="WW8Num25z2"/>
    <w:rsid w:val="0037394D"/>
    <w:rPr>
      <w:rFonts w:ascii="Wingdings" w:hAnsi="Wingdings" w:cs="Wingdings"/>
    </w:rPr>
  </w:style>
  <w:style w:type="character" w:customStyle="1" w:styleId="WW8Num26z0">
    <w:name w:val="WW8Num26z0"/>
    <w:rsid w:val="0037394D"/>
    <w:rPr>
      <w:rFonts w:ascii="Symbol" w:hAnsi="Symbol" w:cs="Symbol"/>
    </w:rPr>
  </w:style>
  <w:style w:type="character" w:customStyle="1" w:styleId="WW8Num26z1">
    <w:name w:val="WW8Num26z1"/>
    <w:rsid w:val="0037394D"/>
    <w:rPr>
      <w:rFonts w:ascii="Courier New" w:hAnsi="Courier New" w:cs="Courier New"/>
    </w:rPr>
  </w:style>
  <w:style w:type="character" w:customStyle="1" w:styleId="WW8Num26z2">
    <w:name w:val="WW8Num26z2"/>
    <w:rsid w:val="0037394D"/>
    <w:rPr>
      <w:rFonts w:ascii="Wingdings" w:hAnsi="Wingdings" w:cs="Wingdings"/>
    </w:rPr>
  </w:style>
  <w:style w:type="character" w:customStyle="1" w:styleId="WW8Num27z0">
    <w:name w:val="WW8Num27z0"/>
    <w:rsid w:val="0037394D"/>
    <w:rPr>
      <w:rFonts w:ascii="Symbol" w:hAnsi="Symbol" w:cs="Symbol"/>
    </w:rPr>
  </w:style>
  <w:style w:type="character" w:customStyle="1" w:styleId="WW8Num27z1">
    <w:name w:val="WW8Num27z1"/>
    <w:rsid w:val="0037394D"/>
    <w:rPr>
      <w:rFonts w:ascii="Courier New" w:hAnsi="Courier New" w:cs="Courier New"/>
    </w:rPr>
  </w:style>
  <w:style w:type="character" w:customStyle="1" w:styleId="WW8Num27z2">
    <w:name w:val="WW8Num27z2"/>
    <w:rsid w:val="0037394D"/>
    <w:rPr>
      <w:rFonts w:ascii="Wingdings" w:hAnsi="Wingdings" w:cs="Wingdings"/>
    </w:rPr>
  </w:style>
  <w:style w:type="character" w:customStyle="1" w:styleId="WW8Num28z0">
    <w:name w:val="WW8Num28z0"/>
    <w:rsid w:val="0037394D"/>
    <w:rPr>
      <w:rFonts w:ascii="Wingdings" w:hAnsi="Wingdings" w:cs="Wingdings"/>
    </w:rPr>
  </w:style>
  <w:style w:type="character" w:customStyle="1" w:styleId="WW8Num28z1">
    <w:name w:val="WW8Num28z1"/>
    <w:rsid w:val="0037394D"/>
    <w:rPr>
      <w:rFonts w:ascii="Courier New" w:hAnsi="Courier New" w:cs="Courier New"/>
    </w:rPr>
  </w:style>
  <w:style w:type="character" w:customStyle="1" w:styleId="WW8Num28z3">
    <w:name w:val="WW8Num28z3"/>
    <w:rsid w:val="0037394D"/>
    <w:rPr>
      <w:rFonts w:ascii="Symbol" w:hAnsi="Symbol" w:cs="Symbol"/>
    </w:rPr>
  </w:style>
  <w:style w:type="character" w:customStyle="1" w:styleId="WW8Num29z0">
    <w:name w:val="WW8Num29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29z1">
    <w:name w:val="WW8Num29z1"/>
    <w:rsid w:val="0037394D"/>
  </w:style>
  <w:style w:type="character" w:customStyle="1" w:styleId="WW8Num29z2">
    <w:name w:val="WW8Num29z2"/>
    <w:rsid w:val="0037394D"/>
  </w:style>
  <w:style w:type="character" w:customStyle="1" w:styleId="WW8Num29z3">
    <w:name w:val="WW8Num29z3"/>
    <w:rsid w:val="0037394D"/>
  </w:style>
  <w:style w:type="character" w:customStyle="1" w:styleId="WW8Num29z4">
    <w:name w:val="WW8Num29z4"/>
    <w:rsid w:val="0037394D"/>
  </w:style>
  <w:style w:type="character" w:customStyle="1" w:styleId="WW8Num29z5">
    <w:name w:val="WW8Num29z5"/>
    <w:rsid w:val="0037394D"/>
  </w:style>
  <w:style w:type="character" w:customStyle="1" w:styleId="WW8Num29z6">
    <w:name w:val="WW8Num29z6"/>
    <w:rsid w:val="0037394D"/>
  </w:style>
  <w:style w:type="character" w:customStyle="1" w:styleId="WW8Num29z7">
    <w:name w:val="WW8Num29z7"/>
    <w:rsid w:val="0037394D"/>
  </w:style>
  <w:style w:type="character" w:customStyle="1" w:styleId="WW8Num29z8">
    <w:name w:val="WW8Num29z8"/>
    <w:rsid w:val="0037394D"/>
  </w:style>
  <w:style w:type="character" w:customStyle="1" w:styleId="WW8Num30z0">
    <w:name w:val="WW8Num30z0"/>
    <w:rsid w:val="0037394D"/>
    <w:rPr>
      <w:b w:val="0"/>
      <w:i w:val="0"/>
      <w:sz w:val="28"/>
    </w:rPr>
  </w:style>
  <w:style w:type="character" w:customStyle="1" w:styleId="WW8Num30z1">
    <w:name w:val="WW8Num30z1"/>
    <w:rsid w:val="0037394D"/>
  </w:style>
  <w:style w:type="character" w:customStyle="1" w:styleId="WW8Num30z2">
    <w:name w:val="WW8Num30z2"/>
    <w:rsid w:val="0037394D"/>
  </w:style>
  <w:style w:type="character" w:customStyle="1" w:styleId="WW8Num30z3">
    <w:name w:val="WW8Num30z3"/>
    <w:rsid w:val="0037394D"/>
  </w:style>
  <w:style w:type="character" w:customStyle="1" w:styleId="WW8Num30z4">
    <w:name w:val="WW8Num30z4"/>
    <w:rsid w:val="0037394D"/>
  </w:style>
  <w:style w:type="character" w:customStyle="1" w:styleId="WW8Num30z5">
    <w:name w:val="WW8Num30z5"/>
    <w:rsid w:val="0037394D"/>
  </w:style>
  <w:style w:type="character" w:customStyle="1" w:styleId="WW8Num30z6">
    <w:name w:val="WW8Num30z6"/>
    <w:rsid w:val="0037394D"/>
  </w:style>
  <w:style w:type="character" w:customStyle="1" w:styleId="WW8Num30z7">
    <w:name w:val="WW8Num30z7"/>
    <w:rsid w:val="0037394D"/>
  </w:style>
  <w:style w:type="character" w:customStyle="1" w:styleId="WW8Num30z8">
    <w:name w:val="WW8Num30z8"/>
    <w:rsid w:val="0037394D"/>
  </w:style>
  <w:style w:type="character" w:customStyle="1" w:styleId="WW8Num31z0">
    <w:name w:val="WW8Num31z0"/>
    <w:rsid w:val="0037394D"/>
    <w:rPr>
      <w:rFonts w:ascii="Symbol" w:hAnsi="Symbol" w:cs="Symbol"/>
    </w:rPr>
  </w:style>
  <w:style w:type="character" w:customStyle="1" w:styleId="WW8Num31z1">
    <w:name w:val="WW8Num31z1"/>
    <w:rsid w:val="0037394D"/>
    <w:rPr>
      <w:rFonts w:ascii="Courier New" w:hAnsi="Courier New" w:cs="Courier New"/>
    </w:rPr>
  </w:style>
  <w:style w:type="character" w:customStyle="1" w:styleId="WW8Num31z2">
    <w:name w:val="WW8Num31z2"/>
    <w:rsid w:val="0037394D"/>
    <w:rPr>
      <w:rFonts w:ascii="Wingdings" w:hAnsi="Wingdings" w:cs="Wingdings"/>
    </w:rPr>
  </w:style>
  <w:style w:type="character" w:customStyle="1" w:styleId="WW8Num32z0">
    <w:name w:val="WW8Num32z0"/>
    <w:rsid w:val="0037394D"/>
  </w:style>
  <w:style w:type="character" w:customStyle="1" w:styleId="WW8Num32z1">
    <w:name w:val="WW8Num32z1"/>
    <w:rsid w:val="0037394D"/>
  </w:style>
  <w:style w:type="character" w:customStyle="1" w:styleId="WW8Num32z2">
    <w:name w:val="WW8Num32z2"/>
    <w:rsid w:val="0037394D"/>
  </w:style>
  <w:style w:type="character" w:customStyle="1" w:styleId="WW8Num32z3">
    <w:name w:val="WW8Num32z3"/>
    <w:rsid w:val="0037394D"/>
  </w:style>
  <w:style w:type="character" w:customStyle="1" w:styleId="WW8Num32z4">
    <w:name w:val="WW8Num32z4"/>
    <w:rsid w:val="0037394D"/>
  </w:style>
  <w:style w:type="character" w:customStyle="1" w:styleId="WW8Num32z5">
    <w:name w:val="WW8Num32z5"/>
    <w:rsid w:val="0037394D"/>
  </w:style>
  <w:style w:type="character" w:customStyle="1" w:styleId="WW8Num32z6">
    <w:name w:val="WW8Num32z6"/>
    <w:rsid w:val="0037394D"/>
  </w:style>
  <w:style w:type="character" w:customStyle="1" w:styleId="WW8Num32z7">
    <w:name w:val="WW8Num32z7"/>
    <w:rsid w:val="0037394D"/>
  </w:style>
  <w:style w:type="character" w:customStyle="1" w:styleId="WW8Num32z8">
    <w:name w:val="WW8Num32z8"/>
    <w:rsid w:val="0037394D"/>
  </w:style>
  <w:style w:type="character" w:customStyle="1" w:styleId="WW8Num33z0">
    <w:name w:val="WW8Num33z0"/>
    <w:rsid w:val="0037394D"/>
  </w:style>
  <w:style w:type="character" w:customStyle="1" w:styleId="WW8Num33z1">
    <w:name w:val="WW8Num33z1"/>
    <w:rsid w:val="0037394D"/>
  </w:style>
  <w:style w:type="character" w:customStyle="1" w:styleId="WW8Num33z2">
    <w:name w:val="WW8Num33z2"/>
    <w:rsid w:val="0037394D"/>
  </w:style>
  <w:style w:type="character" w:customStyle="1" w:styleId="WW8Num33z3">
    <w:name w:val="WW8Num33z3"/>
    <w:rsid w:val="0037394D"/>
  </w:style>
  <w:style w:type="character" w:customStyle="1" w:styleId="WW8Num33z4">
    <w:name w:val="WW8Num33z4"/>
    <w:rsid w:val="0037394D"/>
  </w:style>
  <w:style w:type="character" w:customStyle="1" w:styleId="WW8Num33z5">
    <w:name w:val="WW8Num33z5"/>
    <w:rsid w:val="0037394D"/>
  </w:style>
  <w:style w:type="character" w:customStyle="1" w:styleId="WW8Num33z6">
    <w:name w:val="WW8Num33z6"/>
    <w:rsid w:val="0037394D"/>
  </w:style>
  <w:style w:type="character" w:customStyle="1" w:styleId="WW8Num33z7">
    <w:name w:val="WW8Num33z7"/>
    <w:rsid w:val="0037394D"/>
  </w:style>
  <w:style w:type="character" w:customStyle="1" w:styleId="WW8Num33z8">
    <w:name w:val="WW8Num33z8"/>
    <w:rsid w:val="0037394D"/>
  </w:style>
  <w:style w:type="character" w:customStyle="1" w:styleId="WW8Num34z0">
    <w:name w:val="WW8Num34z0"/>
    <w:rsid w:val="0037394D"/>
  </w:style>
  <w:style w:type="character" w:customStyle="1" w:styleId="WW8Num34z1">
    <w:name w:val="WW8Num34z1"/>
    <w:rsid w:val="0037394D"/>
  </w:style>
  <w:style w:type="character" w:customStyle="1" w:styleId="WW8Num34z2">
    <w:name w:val="WW8Num34z2"/>
    <w:rsid w:val="0037394D"/>
  </w:style>
  <w:style w:type="character" w:customStyle="1" w:styleId="WW8Num34z3">
    <w:name w:val="WW8Num34z3"/>
    <w:rsid w:val="0037394D"/>
  </w:style>
  <w:style w:type="character" w:customStyle="1" w:styleId="WW8Num34z4">
    <w:name w:val="WW8Num34z4"/>
    <w:rsid w:val="0037394D"/>
  </w:style>
  <w:style w:type="character" w:customStyle="1" w:styleId="WW8Num34z5">
    <w:name w:val="WW8Num34z5"/>
    <w:rsid w:val="0037394D"/>
  </w:style>
  <w:style w:type="character" w:customStyle="1" w:styleId="WW8Num34z6">
    <w:name w:val="WW8Num34z6"/>
    <w:rsid w:val="0037394D"/>
  </w:style>
  <w:style w:type="character" w:customStyle="1" w:styleId="WW8Num34z7">
    <w:name w:val="WW8Num34z7"/>
    <w:rsid w:val="0037394D"/>
  </w:style>
  <w:style w:type="character" w:customStyle="1" w:styleId="WW8Num34z8">
    <w:name w:val="WW8Num34z8"/>
    <w:rsid w:val="0037394D"/>
  </w:style>
  <w:style w:type="character" w:customStyle="1" w:styleId="WW8Num35z0">
    <w:name w:val="WW8Num35z0"/>
    <w:rsid w:val="0037394D"/>
  </w:style>
  <w:style w:type="character" w:customStyle="1" w:styleId="WW8Num35z1">
    <w:name w:val="WW8Num35z1"/>
    <w:rsid w:val="0037394D"/>
  </w:style>
  <w:style w:type="character" w:customStyle="1" w:styleId="WW8Num35z2">
    <w:name w:val="WW8Num35z2"/>
    <w:rsid w:val="0037394D"/>
  </w:style>
  <w:style w:type="character" w:customStyle="1" w:styleId="WW8Num35z3">
    <w:name w:val="WW8Num35z3"/>
    <w:rsid w:val="0037394D"/>
  </w:style>
  <w:style w:type="character" w:customStyle="1" w:styleId="WW8Num35z4">
    <w:name w:val="WW8Num35z4"/>
    <w:rsid w:val="0037394D"/>
  </w:style>
  <w:style w:type="character" w:customStyle="1" w:styleId="WW8Num35z5">
    <w:name w:val="WW8Num35z5"/>
    <w:rsid w:val="0037394D"/>
  </w:style>
  <w:style w:type="character" w:customStyle="1" w:styleId="WW8Num35z6">
    <w:name w:val="WW8Num35z6"/>
    <w:rsid w:val="0037394D"/>
  </w:style>
  <w:style w:type="character" w:customStyle="1" w:styleId="WW8Num35z7">
    <w:name w:val="WW8Num35z7"/>
    <w:rsid w:val="0037394D"/>
  </w:style>
  <w:style w:type="character" w:customStyle="1" w:styleId="WW8Num35z8">
    <w:name w:val="WW8Num35z8"/>
    <w:rsid w:val="0037394D"/>
  </w:style>
  <w:style w:type="character" w:customStyle="1" w:styleId="WW8Num36z0">
    <w:name w:val="WW8Num36z0"/>
    <w:rsid w:val="0037394D"/>
  </w:style>
  <w:style w:type="character" w:customStyle="1" w:styleId="WW8Num36z1">
    <w:name w:val="WW8Num36z1"/>
    <w:rsid w:val="0037394D"/>
  </w:style>
  <w:style w:type="character" w:customStyle="1" w:styleId="WW8Num36z2">
    <w:name w:val="WW8Num36z2"/>
    <w:rsid w:val="0037394D"/>
  </w:style>
  <w:style w:type="character" w:customStyle="1" w:styleId="WW8Num36z3">
    <w:name w:val="WW8Num36z3"/>
    <w:rsid w:val="0037394D"/>
  </w:style>
  <w:style w:type="character" w:customStyle="1" w:styleId="WW8Num36z4">
    <w:name w:val="WW8Num36z4"/>
    <w:rsid w:val="0037394D"/>
  </w:style>
  <w:style w:type="character" w:customStyle="1" w:styleId="WW8Num36z5">
    <w:name w:val="WW8Num36z5"/>
    <w:rsid w:val="0037394D"/>
  </w:style>
  <w:style w:type="character" w:customStyle="1" w:styleId="WW8Num36z6">
    <w:name w:val="WW8Num36z6"/>
    <w:rsid w:val="0037394D"/>
  </w:style>
  <w:style w:type="character" w:customStyle="1" w:styleId="WW8Num36z7">
    <w:name w:val="WW8Num36z7"/>
    <w:rsid w:val="0037394D"/>
  </w:style>
  <w:style w:type="character" w:customStyle="1" w:styleId="WW8Num36z8">
    <w:name w:val="WW8Num36z8"/>
    <w:rsid w:val="0037394D"/>
  </w:style>
  <w:style w:type="character" w:customStyle="1" w:styleId="WW8Num37z0">
    <w:name w:val="WW8Num37z0"/>
    <w:rsid w:val="0037394D"/>
    <w:rPr>
      <w:rFonts w:ascii="Symbol" w:hAnsi="Symbol" w:cs="Symbol"/>
      <w:sz w:val="28"/>
      <w:szCs w:val="28"/>
    </w:rPr>
  </w:style>
  <w:style w:type="character" w:customStyle="1" w:styleId="WW8Num37z1">
    <w:name w:val="WW8Num37z1"/>
    <w:rsid w:val="0037394D"/>
    <w:rPr>
      <w:rFonts w:ascii="Courier New" w:hAnsi="Courier New" w:cs="Courier New"/>
    </w:rPr>
  </w:style>
  <w:style w:type="character" w:customStyle="1" w:styleId="WW8Num37z2">
    <w:name w:val="WW8Num37z2"/>
    <w:rsid w:val="0037394D"/>
    <w:rPr>
      <w:rFonts w:ascii="Wingdings" w:hAnsi="Wingdings" w:cs="Wingdings"/>
    </w:rPr>
  </w:style>
  <w:style w:type="character" w:customStyle="1" w:styleId="11">
    <w:name w:val="Основной шрифт абзаца1"/>
    <w:rsid w:val="0037394D"/>
  </w:style>
  <w:style w:type="character" w:styleId="af7">
    <w:name w:val="page number"/>
    <w:basedOn w:val="11"/>
    <w:rsid w:val="0037394D"/>
  </w:style>
  <w:style w:type="character" w:customStyle="1" w:styleId="22">
    <w:name w:val="_ЗАГ_2_2 Знак"/>
    <w:rsid w:val="0037394D"/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character" w:customStyle="1" w:styleId="21">
    <w:name w:val="Основной текст 2 Знак"/>
    <w:aliases w:val=" Знак Знак,Знак Знак"/>
    <w:link w:val="23"/>
    <w:rsid w:val="0037394D"/>
    <w:rPr>
      <w:sz w:val="24"/>
      <w:szCs w:val="24"/>
    </w:rPr>
  </w:style>
  <w:style w:type="paragraph" w:styleId="23">
    <w:name w:val="Body Text 2"/>
    <w:aliases w:val=" Знак,Знак"/>
    <w:basedOn w:val="a"/>
    <w:link w:val="21"/>
    <w:rsid w:val="0037394D"/>
    <w:pPr>
      <w:widowControl/>
      <w:autoSpaceDE/>
      <w:autoSpaceDN/>
      <w:adjustRightInd/>
      <w:spacing w:after="120" w:line="480" w:lineRule="auto"/>
    </w:pPr>
  </w:style>
  <w:style w:type="character" w:customStyle="1" w:styleId="210">
    <w:name w:val="Основной текст 2 Знак1"/>
    <w:basedOn w:val="a0"/>
    <w:rsid w:val="0037394D"/>
    <w:rPr>
      <w:sz w:val="24"/>
      <w:szCs w:val="24"/>
    </w:rPr>
  </w:style>
  <w:style w:type="character" w:customStyle="1" w:styleId="fieldvalue4">
    <w:name w:val="fieldvalue4"/>
    <w:rsid w:val="0037394D"/>
    <w:rPr>
      <w:color w:val="000099"/>
    </w:rPr>
  </w:style>
  <w:style w:type="character" w:customStyle="1" w:styleId="FontStyle41">
    <w:name w:val="Font Style41"/>
    <w:rsid w:val="0037394D"/>
    <w:rPr>
      <w:rFonts w:ascii="Times New Roman" w:hAnsi="Times New Roman" w:cs="Times New Roman"/>
      <w:sz w:val="26"/>
      <w:szCs w:val="26"/>
    </w:rPr>
  </w:style>
  <w:style w:type="character" w:customStyle="1" w:styleId="FontStyle212">
    <w:name w:val="Font Style212"/>
    <w:rsid w:val="0037394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02">
    <w:name w:val="Font Style202"/>
    <w:rsid w:val="0037394D"/>
    <w:rPr>
      <w:rFonts w:ascii="Times New Roman" w:hAnsi="Times New Roman" w:cs="Times New Roman"/>
      <w:sz w:val="20"/>
      <w:szCs w:val="20"/>
    </w:rPr>
  </w:style>
  <w:style w:type="paragraph" w:customStyle="1" w:styleId="12">
    <w:name w:val="Заголовок1"/>
    <w:basedOn w:val="a"/>
    <w:next w:val="a9"/>
    <w:rsid w:val="0037394D"/>
    <w:pPr>
      <w:widowControl/>
      <w:autoSpaceDE/>
      <w:autoSpaceDN/>
      <w:adjustRightInd/>
      <w:jc w:val="center"/>
    </w:pPr>
    <w:rPr>
      <w:b/>
      <w:bCs/>
      <w:sz w:val="28"/>
      <w:szCs w:val="28"/>
      <w:lang w:eastAsia="zh-CN"/>
    </w:rPr>
  </w:style>
  <w:style w:type="paragraph" w:styleId="af8">
    <w:name w:val="List"/>
    <w:basedOn w:val="a9"/>
    <w:rsid w:val="0037394D"/>
    <w:rPr>
      <w:rFonts w:eastAsia="Times New Roman" w:cs="FreeSans"/>
      <w:lang w:eastAsia="zh-CN"/>
    </w:rPr>
  </w:style>
  <w:style w:type="paragraph" w:customStyle="1" w:styleId="13">
    <w:name w:val="Указатель1"/>
    <w:basedOn w:val="a"/>
    <w:rsid w:val="0037394D"/>
    <w:pPr>
      <w:widowControl/>
      <w:suppressLineNumbers/>
      <w:autoSpaceDE/>
      <w:autoSpaceDN/>
      <w:adjustRightInd/>
    </w:pPr>
    <w:rPr>
      <w:rFonts w:cs="FreeSans"/>
      <w:lang w:eastAsia="zh-CN"/>
    </w:rPr>
  </w:style>
  <w:style w:type="paragraph" w:customStyle="1" w:styleId="211">
    <w:name w:val="Основной текст с отступом 21"/>
    <w:basedOn w:val="a"/>
    <w:rsid w:val="0037394D"/>
    <w:pPr>
      <w:shd w:val="clear" w:color="auto" w:fill="FFFFFF"/>
      <w:tabs>
        <w:tab w:val="left" w:pos="5080"/>
      </w:tabs>
      <w:autoSpaceDN/>
      <w:adjustRightInd/>
      <w:ind w:left="3794" w:firstLine="601"/>
    </w:pPr>
    <w:rPr>
      <w:color w:val="000000"/>
      <w:sz w:val="28"/>
      <w:szCs w:val="14"/>
      <w:lang w:eastAsia="zh-CN"/>
    </w:rPr>
  </w:style>
  <w:style w:type="paragraph" w:customStyle="1" w:styleId="212">
    <w:name w:val="Основной текст 21"/>
    <w:basedOn w:val="a"/>
    <w:rsid w:val="0037394D"/>
    <w:pPr>
      <w:widowControl/>
      <w:autoSpaceDE/>
      <w:autoSpaceDN/>
      <w:adjustRightInd/>
      <w:spacing w:line="360" w:lineRule="auto"/>
      <w:ind w:right="50" w:firstLine="709"/>
      <w:jc w:val="both"/>
    </w:pPr>
    <w:rPr>
      <w:sz w:val="28"/>
      <w:szCs w:val="20"/>
      <w:lang w:eastAsia="zh-CN"/>
    </w:rPr>
  </w:style>
  <w:style w:type="paragraph" w:styleId="af9">
    <w:name w:val="Body Text Indent"/>
    <w:basedOn w:val="a"/>
    <w:link w:val="afa"/>
    <w:rsid w:val="0037394D"/>
    <w:pPr>
      <w:widowControl/>
      <w:autoSpaceDE/>
      <w:autoSpaceDN/>
      <w:adjustRightInd/>
    </w:pPr>
    <w:rPr>
      <w:b/>
      <w:sz w:val="32"/>
      <w:szCs w:val="20"/>
      <w:lang w:eastAsia="zh-CN"/>
    </w:rPr>
  </w:style>
  <w:style w:type="character" w:customStyle="1" w:styleId="afa">
    <w:name w:val="Основной текст с отступом Знак"/>
    <w:basedOn w:val="a0"/>
    <w:link w:val="af9"/>
    <w:rsid w:val="0037394D"/>
    <w:rPr>
      <w:b/>
      <w:sz w:val="32"/>
      <w:lang w:eastAsia="zh-CN"/>
    </w:rPr>
  </w:style>
  <w:style w:type="paragraph" w:customStyle="1" w:styleId="14">
    <w:name w:val="Текст1"/>
    <w:basedOn w:val="a"/>
    <w:rsid w:val="0037394D"/>
    <w:pPr>
      <w:widowControl/>
      <w:autoSpaceDE/>
      <w:autoSpaceDN/>
      <w:adjustRightInd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5">
    <w:name w:val="Схема документа1"/>
    <w:basedOn w:val="a"/>
    <w:rsid w:val="0037394D"/>
    <w:pPr>
      <w:widowControl/>
      <w:shd w:val="clear" w:color="auto" w:fill="000080"/>
      <w:autoSpaceDE/>
      <w:autoSpaceDN/>
      <w:adjustRightInd/>
    </w:pPr>
    <w:rPr>
      <w:rFonts w:ascii="Tahoma" w:hAnsi="Tahoma" w:cs="Tahoma"/>
      <w:lang w:eastAsia="zh-CN"/>
    </w:rPr>
  </w:style>
  <w:style w:type="paragraph" w:customStyle="1" w:styleId="220">
    <w:name w:val="Основной текст с отступом 22"/>
    <w:basedOn w:val="a"/>
    <w:rsid w:val="0037394D"/>
    <w:pPr>
      <w:autoSpaceDE/>
      <w:autoSpaceDN/>
      <w:adjustRightInd/>
      <w:ind w:firstLine="720"/>
    </w:pPr>
    <w:rPr>
      <w:sz w:val="28"/>
      <w:szCs w:val="20"/>
      <w:lang w:eastAsia="zh-CN"/>
    </w:rPr>
  </w:style>
  <w:style w:type="paragraph" w:customStyle="1" w:styleId="221">
    <w:name w:val="_ЗАГ_2_2"/>
    <w:basedOn w:val="a"/>
    <w:rsid w:val="0037394D"/>
    <w:pPr>
      <w:widowControl/>
      <w:tabs>
        <w:tab w:val="left" w:pos="1418"/>
      </w:tabs>
      <w:autoSpaceDE/>
      <w:autoSpaceDN/>
      <w:adjustRightInd/>
      <w:spacing w:before="200" w:after="120"/>
      <w:jc w:val="center"/>
    </w:pPr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paragraph" w:customStyle="1" w:styleId="213">
    <w:name w:val="Основной текст 21"/>
    <w:basedOn w:val="a"/>
    <w:rsid w:val="0037394D"/>
    <w:pPr>
      <w:widowControl/>
      <w:autoSpaceDE/>
      <w:autoSpaceDN/>
      <w:adjustRightInd/>
      <w:spacing w:after="120" w:line="480" w:lineRule="auto"/>
    </w:pPr>
    <w:rPr>
      <w:lang w:eastAsia="zh-CN"/>
    </w:rPr>
  </w:style>
  <w:style w:type="paragraph" w:styleId="afb">
    <w:name w:val="toa heading"/>
    <w:basedOn w:val="1"/>
    <w:next w:val="a"/>
    <w:rsid w:val="0037394D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eastAsia="MS Mincho"/>
      <w:color w:val="365F91"/>
      <w:kern w:val="1"/>
      <w:sz w:val="28"/>
      <w:szCs w:val="28"/>
      <w:lang w:eastAsia="zh-CN"/>
    </w:rPr>
  </w:style>
  <w:style w:type="paragraph" w:styleId="afc">
    <w:name w:val="Normal (Web)"/>
    <w:basedOn w:val="a"/>
    <w:uiPriority w:val="99"/>
    <w:rsid w:val="0037394D"/>
    <w:pPr>
      <w:widowControl/>
      <w:autoSpaceDE/>
      <w:autoSpaceDN/>
      <w:adjustRightInd/>
      <w:spacing w:before="280" w:after="280"/>
    </w:pPr>
    <w:rPr>
      <w:lang w:eastAsia="zh-CN"/>
    </w:rPr>
  </w:style>
  <w:style w:type="paragraph" w:customStyle="1" w:styleId="Default">
    <w:name w:val="Default"/>
    <w:rsid w:val="0037394D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Style24">
    <w:name w:val="Style24"/>
    <w:basedOn w:val="a"/>
    <w:rsid w:val="0037394D"/>
    <w:pPr>
      <w:autoSpaceDN/>
      <w:adjustRightInd/>
      <w:spacing w:line="514" w:lineRule="exact"/>
      <w:ind w:firstLine="706"/>
      <w:jc w:val="both"/>
    </w:pPr>
    <w:rPr>
      <w:lang w:eastAsia="zh-CN"/>
    </w:rPr>
  </w:style>
  <w:style w:type="paragraph" w:customStyle="1" w:styleId="Style15">
    <w:name w:val="Style15"/>
    <w:basedOn w:val="a"/>
    <w:rsid w:val="0037394D"/>
    <w:pPr>
      <w:autoSpaceDN/>
      <w:adjustRightInd/>
    </w:pPr>
    <w:rPr>
      <w:rFonts w:ascii="Arial Narrow" w:hAnsi="Arial Narrow" w:cs="Arial Narrow"/>
      <w:lang w:eastAsia="zh-CN"/>
    </w:rPr>
  </w:style>
  <w:style w:type="paragraph" w:customStyle="1" w:styleId="afd">
    <w:name w:val="Содержимое таблицы"/>
    <w:basedOn w:val="a"/>
    <w:rsid w:val="0037394D"/>
    <w:pPr>
      <w:widowControl/>
      <w:suppressLineNumbers/>
      <w:autoSpaceDE/>
      <w:autoSpaceDN/>
      <w:adjustRightInd/>
    </w:pPr>
    <w:rPr>
      <w:lang w:eastAsia="zh-CN"/>
    </w:rPr>
  </w:style>
  <w:style w:type="paragraph" w:customStyle="1" w:styleId="afe">
    <w:name w:val="Заголовок таблицы"/>
    <w:basedOn w:val="afd"/>
    <w:rsid w:val="0037394D"/>
    <w:pPr>
      <w:jc w:val="center"/>
    </w:pPr>
    <w:rPr>
      <w:b/>
      <w:bCs/>
    </w:rPr>
  </w:style>
  <w:style w:type="table" w:styleId="aff">
    <w:name w:val="Table Grid"/>
    <w:basedOn w:val="a1"/>
    <w:uiPriority w:val="59"/>
    <w:rsid w:val="003739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_ТАБЛ_2"/>
    <w:basedOn w:val="a"/>
    <w:rsid w:val="0037394D"/>
    <w:pPr>
      <w:widowControl/>
      <w:autoSpaceDE/>
      <w:autoSpaceDN/>
      <w:adjustRightInd/>
      <w:spacing w:after="80"/>
      <w:jc w:val="center"/>
    </w:pPr>
    <w:rPr>
      <w:rFonts w:eastAsia="MS Mincho"/>
      <w:i/>
      <w:sz w:val="28"/>
      <w:szCs w:val="28"/>
      <w:lang w:eastAsia="ja-JP"/>
    </w:rPr>
  </w:style>
  <w:style w:type="character" w:customStyle="1" w:styleId="16">
    <w:name w:val="Название Знак1"/>
    <w:rsid w:val="0037394D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customStyle="1" w:styleId="bib-domain1">
    <w:name w:val="bib-domain1"/>
    <w:basedOn w:val="a0"/>
    <w:rsid w:val="00C1673D"/>
  </w:style>
  <w:style w:type="character" w:customStyle="1" w:styleId="bib-domain4">
    <w:name w:val="bib-domain4"/>
    <w:basedOn w:val="a0"/>
    <w:rsid w:val="00C1673D"/>
  </w:style>
  <w:style w:type="character" w:customStyle="1" w:styleId="bib-domain5">
    <w:name w:val="bib-domain5"/>
    <w:basedOn w:val="a0"/>
    <w:rsid w:val="00C1673D"/>
  </w:style>
  <w:style w:type="character" w:customStyle="1" w:styleId="bib-heading1">
    <w:name w:val="bib-heading1"/>
    <w:rsid w:val="00C1673D"/>
    <w:rPr>
      <w:vanish w:val="0"/>
      <w:webHidden w:val="0"/>
      <w:specVanish w:val="0"/>
    </w:rPr>
  </w:style>
  <w:style w:type="paragraph" w:styleId="aff0">
    <w:name w:val="annotation subject"/>
    <w:basedOn w:val="ac"/>
    <w:next w:val="ac"/>
    <w:link w:val="aff1"/>
    <w:uiPriority w:val="99"/>
    <w:semiHidden/>
    <w:unhideWhenUsed/>
    <w:rsid w:val="00A76BD1"/>
    <w:pPr>
      <w:widowControl w:val="0"/>
      <w:autoSpaceDE w:val="0"/>
      <w:autoSpaceDN w:val="0"/>
      <w:adjustRightInd w:val="0"/>
    </w:pPr>
    <w:rPr>
      <w:b/>
      <w:bCs/>
      <w:lang w:eastAsia="ru-RU"/>
    </w:rPr>
  </w:style>
  <w:style w:type="character" w:customStyle="1" w:styleId="aff1">
    <w:name w:val="Тема примечания Знак"/>
    <w:basedOn w:val="ad"/>
    <w:link w:val="aff0"/>
    <w:uiPriority w:val="99"/>
    <w:semiHidden/>
    <w:rsid w:val="00A76BD1"/>
    <w:rPr>
      <w:b/>
      <w:bCs/>
      <w:lang w:eastAsia="en-US"/>
    </w:rPr>
  </w:style>
  <w:style w:type="character" w:customStyle="1" w:styleId="ng-binding">
    <w:name w:val="ng-binding"/>
    <w:basedOn w:val="a0"/>
    <w:rsid w:val="00093E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tpu.ru/fulltext2/m/2010/m89.pdf" TargetMode="External"/><Relationship Id="rId13" Type="http://schemas.openxmlformats.org/officeDocument/2006/relationships/hyperlink" Target="http://www.lib.tpu.ru/fulltext2/m/2014/m434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eor.lms.tpu.ru/course/view.php?id=1047" TargetMode="External"/><Relationship Id="rId12" Type="http://schemas.openxmlformats.org/officeDocument/2006/relationships/hyperlink" Target="http://www.lib.tpu.ru/fulltext2/m/2015/m215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b.tpu.ru/fulltext2/m/2015/m110.pdf" TargetMode="External"/><Relationship Id="rId11" Type="http://schemas.openxmlformats.org/officeDocument/2006/relationships/hyperlink" Target="http://www.lib.tpu.ru/fulltext2/m/2013/m326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lib.tpu.ru/fulltext2/m/2011/m44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atalog.lib.tpu.ru/files/names/document/RU/TPU/pers/2707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C92F2-EFB7-4FB4-A7C7-C0CAF9EFC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Links>
    <vt:vector size="42" baseType="variant">
      <vt:variant>
        <vt:i4>1048653</vt:i4>
      </vt:variant>
      <vt:variant>
        <vt:i4>18</vt:i4>
      </vt:variant>
      <vt:variant>
        <vt:i4>0</vt:i4>
      </vt:variant>
      <vt:variant>
        <vt:i4>5</vt:i4>
      </vt:variant>
      <vt:variant>
        <vt:lpwstr>http://www.livestation.com/channels/10-bbc-world-news-english</vt:lpwstr>
      </vt:variant>
      <vt:variant>
        <vt:lpwstr/>
      </vt:variant>
      <vt:variant>
        <vt:i4>6029325</vt:i4>
      </vt:variant>
      <vt:variant>
        <vt:i4>15</vt:i4>
      </vt:variant>
      <vt:variant>
        <vt:i4>0</vt:i4>
      </vt:variant>
      <vt:variant>
        <vt:i4>5</vt:i4>
      </vt:variant>
      <vt:variant>
        <vt:lpwstr>http://www.businessenglishonline.net/</vt:lpwstr>
      </vt:variant>
      <vt:variant>
        <vt:lpwstr/>
      </vt:variant>
      <vt:variant>
        <vt:i4>3014690</vt:i4>
      </vt:variant>
      <vt:variant>
        <vt:i4>12</vt:i4>
      </vt:variant>
      <vt:variant>
        <vt:i4>0</vt:i4>
      </vt:variant>
      <vt:variant>
        <vt:i4>5</vt:i4>
      </vt:variant>
      <vt:variant>
        <vt:lpwstr>http://www.engvid.com/</vt:lpwstr>
      </vt:variant>
      <vt:variant>
        <vt:lpwstr/>
      </vt:variant>
      <vt:variant>
        <vt:i4>7012469</vt:i4>
      </vt:variant>
      <vt:variant>
        <vt:i4>9</vt:i4>
      </vt:variant>
      <vt:variant>
        <vt:i4>0</vt:i4>
      </vt:variant>
      <vt:variant>
        <vt:i4>5</vt:i4>
      </vt:variant>
      <vt:variant>
        <vt:lpwstr>http://stud.lms.tpu.ru/</vt:lpwstr>
      </vt:variant>
      <vt:variant>
        <vt:lpwstr/>
      </vt:variant>
      <vt:variant>
        <vt:i4>2818175</vt:i4>
      </vt:variant>
      <vt:variant>
        <vt:i4>6</vt:i4>
      </vt:variant>
      <vt:variant>
        <vt:i4>0</vt:i4>
      </vt:variant>
      <vt:variant>
        <vt:i4>5</vt:i4>
      </vt:variant>
      <vt:variant>
        <vt:lpwstr>http://elt.oup.com/</vt:lpwstr>
      </vt:variant>
      <vt:variant>
        <vt:lpwstr/>
      </vt:variant>
      <vt:variant>
        <vt:i4>2556012</vt:i4>
      </vt:variant>
      <vt:variant>
        <vt:i4>3</vt:i4>
      </vt:variant>
      <vt:variant>
        <vt:i4>0</vt:i4>
      </vt:variant>
      <vt:variant>
        <vt:i4>5</vt:i4>
      </vt:variant>
      <vt:variant>
        <vt:lpwstr>http://www.cambridge.org/ru/elt/students/?site_locale=ru_RU</vt:lpwstr>
      </vt:variant>
      <vt:variant>
        <vt:lpwstr/>
      </vt:variant>
      <vt:variant>
        <vt:i4>4390926</vt:i4>
      </vt:variant>
      <vt:variant>
        <vt:i4>0</vt:i4>
      </vt:variant>
      <vt:variant>
        <vt:i4>0</vt:i4>
      </vt:variant>
      <vt:variant>
        <vt:i4>5</vt:i4>
      </vt:variant>
      <vt:variant>
        <vt:lpwstr>http://mail.rambler.ru/m/redirect?url=http%3A%2F%2Fmdl.lcg.tpu.ru%3A82%2F;href=1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 A. Voronova</dc:creator>
  <cp:keywords/>
  <cp:lastModifiedBy>alg</cp:lastModifiedBy>
  <cp:revision>7</cp:revision>
  <cp:lastPrinted>2019-08-27T14:56:00Z</cp:lastPrinted>
  <dcterms:created xsi:type="dcterms:W3CDTF">2021-06-24T07:50:00Z</dcterms:created>
  <dcterms:modified xsi:type="dcterms:W3CDTF">2021-10-08T08:29:00Z</dcterms:modified>
</cp:coreProperties>
</file>